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bookmarkStart w:id="0" w:name="_GoBack"/>
      <w:bookmarkEnd w:id="0"/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EF1336" w:rsidRPr="00813B7C" w:rsidRDefault="00EF1336" w:rsidP="00EF1336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242EC2" w:rsidRPr="00813B7C">
        <w:rPr>
          <w:szCs w:val="22"/>
        </w:rPr>
        <w:t xml:space="preserve">выполнение работ по </w:t>
      </w:r>
      <w:r w:rsidR="00813B7C" w:rsidRPr="00813B7C">
        <w:rPr>
          <w:color w:val="000000"/>
          <w:szCs w:val="22"/>
        </w:rPr>
        <w:t xml:space="preserve">гидроабразивной механической очистке внутренней поверхности труб (не на режиме): технического трубопровода "Гудрон от насосов VB-Р-20/1,2,3 в печи VB-О-2/1,2" установки ВТ-6 </w:t>
      </w:r>
      <w:proofErr w:type="spellStart"/>
      <w:r w:rsidR="00813B7C" w:rsidRPr="00813B7C">
        <w:rPr>
          <w:color w:val="000000"/>
          <w:szCs w:val="22"/>
        </w:rPr>
        <w:t>висбрекинг</w:t>
      </w:r>
      <w:proofErr w:type="spellEnd"/>
      <w:r w:rsidR="00813B7C" w:rsidRPr="00813B7C">
        <w:rPr>
          <w:color w:val="000000"/>
          <w:szCs w:val="22"/>
        </w:rPr>
        <w:t xml:space="preserve"> цех № 1, змеевика в зоне радиации, конвекции и трансферов к печи П-201 Изомалк-2 Каталитическое производство ОАО «Славнефть-ЯНОС</w:t>
      </w:r>
      <w:r w:rsidR="00813B7C" w:rsidRPr="00813B7C">
        <w:rPr>
          <w:szCs w:val="22"/>
        </w:rPr>
        <w:t>»</w:t>
      </w:r>
      <w:r w:rsidR="00242EC2" w:rsidRPr="00813B7C">
        <w:rPr>
          <w:szCs w:val="22"/>
        </w:rPr>
        <w:t>.</w:t>
      </w:r>
    </w:p>
    <w:p w:rsidR="00EF1336" w:rsidRPr="00EF1336" w:rsidRDefault="00EF1336" w:rsidP="00EF1336">
      <w:pPr>
        <w:jc w:val="center"/>
        <w:rPr>
          <w:rFonts w:cs="Arial"/>
          <w:szCs w:val="22"/>
        </w:rPr>
      </w:pPr>
      <w:r w:rsidRPr="00EF1336">
        <w:rPr>
          <w:rFonts w:cs="Arial"/>
          <w:b/>
          <w:szCs w:val="22"/>
        </w:rPr>
        <w:t xml:space="preserve">Данный предмет выставляется для закупки </w:t>
      </w:r>
      <w:r w:rsidR="00242EC2" w:rsidRPr="00242EC2">
        <w:rPr>
          <w:rFonts w:cs="Arial"/>
          <w:b/>
          <w:szCs w:val="22"/>
        </w:rPr>
        <w:t xml:space="preserve">по </w:t>
      </w:r>
      <w:proofErr w:type="gramStart"/>
      <w:r w:rsidR="00242EC2" w:rsidRPr="00242EC2">
        <w:rPr>
          <w:rFonts w:cs="Arial"/>
          <w:b/>
          <w:szCs w:val="22"/>
        </w:rPr>
        <w:t>ниже указанным</w:t>
      </w:r>
      <w:proofErr w:type="gramEnd"/>
      <w:r w:rsidR="00242EC2" w:rsidRPr="00242EC2">
        <w:rPr>
          <w:rFonts w:cs="Arial"/>
          <w:b/>
          <w:szCs w:val="22"/>
        </w:rPr>
        <w:t xml:space="preserve"> лотам</w:t>
      </w:r>
      <w:r w:rsidRPr="00EF1336">
        <w:rPr>
          <w:rFonts w:cs="Arial"/>
          <w:b/>
          <w:szCs w:val="22"/>
        </w:rPr>
        <w:t>:</w:t>
      </w:r>
    </w:p>
    <w:p w:rsidR="00813B7C" w:rsidRPr="00813B7C" w:rsidRDefault="00813B7C" w:rsidP="00813B7C">
      <w:pPr>
        <w:ind w:firstLine="567"/>
        <w:jc w:val="both"/>
        <w:rPr>
          <w:szCs w:val="22"/>
        </w:rPr>
      </w:pPr>
      <w:r w:rsidRPr="00813B7C">
        <w:rPr>
          <w:b/>
          <w:szCs w:val="22"/>
        </w:rPr>
        <w:t>Лот № 1:</w:t>
      </w:r>
      <w:r w:rsidRPr="00813B7C">
        <w:rPr>
          <w:color w:val="000000"/>
          <w:szCs w:val="22"/>
        </w:rPr>
        <w:t xml:space="preserve"> Работы по гидроабразивной механической очистке внутренней поверхности труб (не на режиме) технического трубопровода "Гудрон от насосов VB-Р-20/1,2,3 в печи VB-О-2/1,2" установки ВТ-6 </w:t>
      </w:r>
      <w:proofErr w:type="spellStart"/>
      <w:r w:rsidRPr="00813B7C">
        <w:rPr>
          <w:color w:val="000000"/>
          <w:szCs w:val="22"/>
        </w:rPr>
        <w:t>висбрекинг</w:t>
      </w:r>
      <w:proofErr w:type="spellEnd"/>
      <w:r w:rsidRPr="00813B7C">
        <w:rPr>
          <w:color w:val="000000"/>
          <w:szCs w:val="22"/>
        </w:rPr>
        <w:t xml:space="preserve"> цех № 1 ОАО «Славнефть-ЯНОС</w:t>
      </w:r>
      <w:r w:rsidRPr="00813B7C">
        <w:rPr>
          <w:szCs w:val="22"/>
        </w:rPr>
        <w:t>»</w:t>
      </w:r>
      <w:r w:rsidRPr="00813B7C">
        <w:rPr>
          <w:color w:val="000000"/>
          <w:szCs w:val="22"/>
        </w:rPr>
        <w:t>.</w:t>
      </w:r>
      <w:r w:rsidRPr="00813B7C">
        <w:rPr>
          <w:szCs w:val="22"/>
        </w:rPr>
        <w:t xml:space="preserve"> </w:t>
      </w:r>
    </w:p>
    <w:p w:rsidR="000B130D" w:rsidRDefault="00813B7C" w:rsidP="00813B7C">
      <w:pPr>
        <w:ind w:firstLine="567"/>
        <w:jc w:val="both"/>
        <w:rPr>
          <w:color w:val="000000"/>
          <w:szCs w:val="22"/>
        </w:rPr>
      </w:pPr>
      <w:r w:rsidRPr="00813B7C">
        <w:rPr>
          <w:b/>
          <w:szCs w:val="22"/>
        </w:rPr>
        <w:t>Лот № 2:</w:t>
      </w:r>
      <w:r w:rsidRPr="00813B7C">
        <w:rPr>
          <w:color w:val="000000"/>
          <w:szCs w:val="22"/>
        </w:rPr>
        <w:t xml:space="preserve"> Работы по гидроабразивной механической очистке внутренней поверхности труб (не на режиме) змеевика в зоне радиации, конвекции и трансферов к печи П-201 Изомалк-2 Каталитическое производство ОАО «Славнефть-ЯНОС</w:t>
      </w:r>
      <w:r w:rsidRPr="00813B7C">
        <w:rPr>
          <w:szCs w:val="22"/>
        </w:rPr>
        <w:t>»</w:t>
      </w:r>
      <w:r w:rsidRPr="00813B7C">
        <w:rPr>
          <w:color w:val="000000"/>
          <w:szCs w:val="22"/>
        </w:rPr>
        <w:t>.</w:t>
      </w:r>
    </w:p>
    <w:p w:rsidR="00EF1336" w:rsidRPr="00813B7C" w:rsidRDefault="00EF1336" w:rsidP="00813B7C">
      <w:pPr>
        <w:ind w:firstLine="567"/>
        <w:jc w:val="both"/>
        <w:rPr>
          <w:rFonts w:cs="Arial"/>
          <w:szCs w:val="22"/>
        </w:rPr>
      </w:pPr>
      <w:r w:rsidRPr="00813B7C">
        <w:rPr>
          <w:rFonts w:cs="Arial"/>
          <w:b/>
          <w:szCs w:val="22"/>
          <w:u w:val="single"/>
        </w:rPr>
        <w:t>Заказчик</w:t>
      </w:r>
      <w:r w:rsidRPr="00813B7C">
        <w:rPr>
          <w:rFonts w:cs="Arial"/>
          <w:szCs w:val="22"/>
        </w:rPr>
        <w:t>: Открытое Акционерное Общество «Славнефть-Ярославнефтеоргсинтез» ОАО «Славнефть-ЯНОС».</w:t>
      </w:r>
    </w:p>
    <w:p w:rsidR="00AD14F5" w:rsidRPr="00AD14F5" w:rsidRDefault="00EF1336" w:rsidP="00AD14F5">
      <w:pPr>
        <w:jc w:val="both"/>
        <w:rPr>
          <w:szCs w:val="22"/>
        </w:rPr>
      </w:pPr>
      <w:r w:rsidRPr="00AD14F5">
        <w:rPr>
          <w:rFonts w:cs="Arial"/>
          <w:b/>
          <w:szCs w:val="22"/>
          <w:u w:val="single"/>
        </w:rPr>
        <w:t>Плановые сроки выполнения работ:</w:t>
      </w:r>
      <w:r w:rsidRPr="00AD14F5">
        <w:rPr>
          <w:rFonts w:cs="Arial"/>
          <w:szCs w:val="22"/>
        </w:rPr>
        <w:t xml:space="preserve"> </w:t>
      </w:r>
      <w:r w:rsidR="00813B7C" w:rsidRPr="00813B7C">
        <w:rPr>
          <w:szCs w:val="22"/>
        </w:rPr>
        <w:t xml:space="preserve">начало работ - </w:t>
      </w:r>
      <w:proofErr w:type="gramStart"/>
      <w:r w:rsidR="00813B7C" w:rsidRPr="00813B7C">
        <w:rPr>
          <w:szCs w:val="22"/>
        </w:rPr>
        <w:t>с даты подписания</w:t>
      </w:r>
      <w:proofErr w:type="gramEnd"/>
      <w:r w:rsidR="00813B7C" w:rsidRPr="00813B7C">
        <w:rPr>
          <w:szCs w:val="22"/>
        </w:rPr>
        <w:t xml:space="preserve"> Договора, окончание работ – не позднее 30 апреля 2016 г. Окончание работ в целом и отдельных этапов (в случае их наличия) оформляются двусторонними актами выполненных работ</w:t>
      </w:r>
      <w:r w:rsidR="00AD14F5" w:rsidRPr="00813B7C">
        <w:rPr>
          <w:szCs w:val="22"/>
        </w:rPr>
        <w:t>.</w:t>
      </w:r>
    </w:p>
    <w:p w:rsidR="00EF1336" w:rsidRPr="00EF1336" w:rsidRDefault="00EF1336" w:rsidP="00EF1336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>: по предоставленным подписанным актам выполненных работ и счетам–фактурам, с отсрочкой платежа 90 (девяносто) календарных дней.</w:t>
      </w:r>
    </w:p>
    <w:p w:rsidR="00EF1336" w:rsidRPr="00EF1336" w:rsidRDefault="00EF1336" w:rsidP="00EF1336">
      <w:pPr>
        <w:autoSpaceDE w:val="0"/>
        <w:ind w:firstLine="567"/>
        <w:jc w:val="both"/>
        <w:rPr>
          <w:rFonts w:cs="Arial"/>
          <w:szCs w:val="22"/>
        </w:rPr>
      </w:pPr>
      <w:r w:rsidRPr="00EF1336">
        <w:rPr>
          <w:rFonts w:cs="Arial"/>
          <w:szCs w:val="22"/>
        </w:rPr>
        <w:t>Разница в стоимости материалов поставки Подрядчика (возникшая между стоимостью</w:t>
      </w:r>
      <w:r w:rsidRPr="00EF1336">
        <w:rPr>
          <w:rFonts w:cs="Arial"/>
          <w:color w:val="FF0000"/>
          <w:szCs w:val="22"/>
        </w:rPr>
        <w:t xml:space="preserve"> </w:t>
      </w:r>
      <w:r w:rsidRPr="00EF1336">
        <w:rPr>
          <w:rFonts w:cs="Arial"/>
          <w:color w:val="000000"/>
          <w:szCs w:val="22"/>
        </w:rPr>
        <w:t>материалов поставки Подрядчика, согласованной с Заказчиком, и фактической</w:t>
      </w:r>
      <w:r w:rsidRPr="00EF1336">
        <w:rPr>
          <w:rFonts w:cs="Arial"/>
          <w:szCs w:val="22"/>
        </w:rPr>
        <w:t xml:space="preserve"> </w:t>
      </w:r>
      <w:r w:rsidRPr="00EF1336">
        <w:rPr>
          <w:rFonts w:cs="Arial"/>
          <w:color w:val="000000"/>
          <w:szCs w:val="22"/>
        </w:rPr>
        <w:t>стоимостью</w:t>
      </w:r>
      <w:r w:rsidRPr="00EF1336">
        <w:rPr>
          <w:rFonts w:cs="Arial"/>
          <w:szCs w:val="22"/>
        </w:rPr>
        <w:t xml:space="preserve"> приобретенных Подрядчиком материалов) оплате Заказчиком не подлежит.</w:t>
      </w:r>
    </w:p>
    <w:p w:rsidR="00813060" w:rsidRPr="00AD14F5" w:rsidRDefault="00AD14F5" w:rsidP="00AD14F5">
      <w:pPr>
        <w:autoSpaceDE w:val="0"/>
        <w:ind w:firstLine="567"/>
        <w:jc w:val="both"/>
        <w:rPr>
          <w:rFonts w:cs="Arial"/>
          <w:szCs w:val="22"/>
        </w:rPr>
      </w:pPr>
      <w:r w:rsidRPr="00AD14F5">
        <w:rPr>
          <w:rFonts w:cs="Arial"/>
          <w:szCs w:val="22"/>
        </w:rPr>
        <w:t>Перечень, объемы выполняемых работ будут определяться в соответствии с Техническим заданием Заказчика Приложение</w:t>
      </w:r>
      <w:r>
        <w:rPr>
          <w:rFonts w:cs="Arial"/>
          <w:szCs w:val="22"/>
        </w:rPr>
        <w:t xml:space="preserve"> №</w:t>
      </w:r>
      <w:r w:rsidRPr="00AD14F5">
        <w:rPr>
          <w:rFonts w:cs="Arial"/>
          <w:szCs w:val="22"/>
        </w:rPr>
        <w:t>1 к проекту Договора</w:t>
      </w:r>
      <w:r w:rsidR="00813060" w:rsidRPr="00AD14F5">
        <w:rPr>
          <w:rFonts w:cs="Arial"/>
          <w:szCs w:val="22"/>
        </w:rPr>
        <w:t>.</w:t>
      </w:r>
    </w:p>
    <w:p w:rsidR="0042652E" w:rsidRPr="007103D0" w:rsidRDefault="0042652E" w:rsidP="0042652E">
      <w:pPr>
        <w:jc w:val="both"/>
        <w:rPr>
          <w:szCs w:val="22"/>
        </w:rPr>
      </w:pPr>
      <w:r w:rsidRPr="007103D0">
        <w:rPr>
          <w:b/>
          <w:szCs w:val="22"/>
          <w:u w:val="single"/>
        </w:rPr>
        <w:t>Проектно-техническая документация</w:t>
      </w:r>
      <w:r w:rsidRPr="007103D0">
        <w:rPr>
          <w:szCs w:val="22"/>
        </w:rPr>
        <w:t xml:space="preserve">: </w:t>
      </w:r>
    </w:p>
    <w:p w:rsidR="00813B7C" w:rsidRPr="00813B7C" w:rsidRDefault="00813B7C" w:rsidP="00813B7C">
      <w:pPr>
        <w:autoSpaceDE w:val="0"/>
        <w:ind w:firstLine="567"/>
        <w:jc w:val="both"/>
        <w:rPr>
          <w:szCs w:val="22"/>
        </w:rPr>
      </w:pPr>
      <w:r w:rsidRPr="00813B7C">
        <w:rPr>
          <w:b/>
          <w:szCs w:val="22"/>
        </w:rPr>
        <w:t xml:space="preserve">Лот № 1: </w:t>
      </w:r>
      <w:r w:rsidRPr="00813B7C">
        <w:rPr>
          <w:szCs w:val="22"/>
        </w:rPr>
        <w:t>Блок-схемы и таблицы технических характеристик оборудования,  перекачиваемого продукта объектов Заказчика</w:t>
      </w:r>
      <w:r w:rsidRPr="00813B7C">
        <w:rPr>
          <w:color w:val="000000"/>
          <w:szCs w:val="22"/>
        </w:rPr>
        <w:t xml:space="preserve">: для выполнения работ по гидроабразивной механической очистке внутренней поверхности труб (не на режиме)  технического трубопровода "Гудрон от насосов VB-Р-20/1,2,3 в печи VB-О-2/1,2" установки ВТ-6 </w:t>
      </w:r>
      <w:proofErr w:type="spellStart"/>
      <w:r w:rsidRPr="00813B7C">
        <w:rPr>
          <w:color w:val="000000"/>
          <w:szCs w:val="22"/>
        </w:rPr>
        <w:t>висбрекинг</w:t>
      </w:r>
      <w:proofErr w:type="spellEnd"/>
      <w:r w:rsidRPr="00813B7C">
        <w:rPr>
          <w:color w:val="000000"/>
          <w:szCs w:val="22"/>
        </w:rPr>
        <w:t xml:space="preserve"> цех № 1 </w:t>
      </w:r>
      <w:proofErr w:type="spellStart"/>
      <w:r w:rsidRPr="00813B7C">
        <w:rPr>
          <w:color w:val="000000"/>
          <w:szCs w:val="22"/>
        </w:rPr>
        <w:t>передается</w:t>
      </w:r>
      <w:proofErr w:type="spellEnd"/>
      <w:r w:rsidRPr="00813B7C">
        <w:rPr>
          <w:color w:val="000000"/>
          <w:szCs w:val="22"/>
        </w:rPr>
        <w:t xml:space="preserve">  Контрагентам в электронном </w:t>
      </w:r>
      <w:r w:rsidRPr="00813B7C">
        <w:rPr>
          <w:szCs w:val="22"/>
        </w:rPr>
        <w:t>виде, посредством электронной почты.</w:t>
      </w:r>
    </w:p>
    <w:p w:rsidR="003F6CEF" w:rsidRPr="00813B7C" w:rsidRDefault="00813B7C" w:rsidP="00813B7C">
      <w:pPr>
        <w:autoSpaceDE w:val="0"/>
        <w:ind w:firstLine="567"/>
        <w:jc w:val="both"/>
        <w:rPr>
          <w:b/>
          <w:color w:val="FF0000"/>
          <w:szCs w:val="22"/>
          <w:u w:val="single"/>
        </w:rPr>
      </w:pPr>
      <w:r w:rsidRPr="00813B7C">
        <w:rPr>
          <w:b/>
          <w:szCs w:val="22"/>
        </w:rPr>
        <w:t xml:space="preserve">Лот № 2: </w:t>
      </w:r>
      <w:r w:rsidRPr="00813B7C">
        <w:rPr>
          <w:szCs w:val="22"/>
        </w:rPr>
        <w:t>Блок-схемы и таблицы технических характеристик оборудования,  перекачиваемого продукта объектов Заказчика</w:t>
      </w:r>
      <w:r w:rsidRPr="00813B7C">
        <w:rPr>
          <w:color w:val="000000"/>
          <w:szCs w:val="22"/>
        </w:rPr>
        <w:t xml:space="preserve">: для выполнения работ по гидроабразивной механической очистке внутренней поверхности труб (не на режиме) змеевика в зоне радиации, конвекции и трансферов к печи П-201 Изомалк-2 Каталитическое производство </w:t>
      </w:r>
      <w:proofErr w:type="spellStart"/>
      <w:r w:rsidRPr="00813B7C">
        <w:rPr>
          <w:color w:val="000000"/>
          <w:szCs w:val="22"/>
        </w:rPr>
        <w:t>передается</w:t>
      </w:r>
      <w:proofErr w:type="spellEnd"/>
      <w:r w:rsidRPr="00813B7C">
        <w:rPr>
          <w:color w:val="000000"/>
          <w:szCs w:val="22"/>
        </w:rPr>
        <w:t xml:space="preserve">  Контрагентам в электронном </w:t>
      </w:r>
      <w:r w:rsidRPr="00813B7C">
        <w:rPr>
          <w:szCs w:val="22"/>
        </w:rPr>
        <w:t>виде, посредством электронной почты</w:t>
      </w:r>
      <w:r w:rsidR="003F6CEF" w:rsidRPr="00813B7C">
        <w:rPr>
          <w:szCs w:val="22"/>
        </w:rPr>
        <w:t>.</w:t>
      </w:r>
    </w:p>
    <w:p w:rsidR="00EF1336" w:rsidRPr="00EF1336" w:rsidRDefault="00EF1336" w:rsidP="00EF1336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2. Основные требования к продукту</w:t>
      </w:r>
      <w:r w:rsidR="0075056E">
        <w:rPr>
          <w:rFonts w:cs="Arial"/>
          <w:b/>
          <w:iCs/>
          <w:szCs w:val="22"/>
        </w:rPr>
        <w:t xml:space="preserve"> для всех лотов</w:t>
      </w:r>
      <w:r w:rsidRPr="00EF1336">
        <w:rPr>
          <w:rFonts w:cs="Arial"/>
          <w:b/>
          <w:iCs/>
          <w:szCs w:val="22"/>
        </w:rPr>
        <w:t>.</w:t>
      </w:r>
    </w:p>
    <w:p w:rsidR="0042652E" w:rsidRPr="0075056E" w:rsidRDefault="0075056E" w:rsidP="0042652E">
      <w:pPr>
        <w:autoSpaceDE w:val="0"/>
        <w:spacing w:after="120"/>
        <w:ind w:firstLine="567"/>
        <w:jc w:val="both"/>
        <w:rPr>
          <w:szCs w:val="22"/>
        </w:rPr>
      </w:pPr>
      <w:r w:rsidRPr="0075056E">
        <w:rPr>
          <w:szCs w:val="22"/>
        </w:rPr>
        <w:t>Работы должны выполняться на основании Приложения</w:t>
      </w:r>
      <w:r>
        <w:rPr>
          <w:szCs w:val="22"/>
        </w:rPr>
        <w:t xml:space="preserve"> №</w:t>
      </w:r>
      <w:r w:rsidRPr="0075056E">
        <w:rPr>
          <w:szCs w:val="22"/>
        </w:rPr>
        <w:t>1</w:t>
      </w:r>
      <w:r w:rsidR="00813B7C">
        <w:rPr>
          <w:szCs w:val="22"/>
        </w:rPr>
        <w:t xml:space="preserve"> </w:t>
      </w:r>
      <w:r w:rsidRPr="0075056E">
        <w:rPr>
          <w:szCs w:val="22"/>
        </w:rPr>
        <w:t>к проекту Договора. Работы должны быть выполнены с надлежащим качеством, в указанные сроки и отвечать требованиям соответствующих стандартов, норм и технических условий</w:t>
      </w:r>
      <w:r w:rsidR="0042652E" w:rsidRPr="0075056E">
        <w:rPr>
          <w:szCs w:val="22"/>
        </w:rPr>
        <w:t>.</w:t>
      </w:r>
    </w:p>
    <w:p w:rsidR="00EF1336" w:rsidRPr="00EF1336" w:rsidRDefault="00EF1336" w:rsidP="00EF1336">
      <w:pPr>
        <w:ind w:right="57"/>
        <w:jc w:val="both"/>
        <w:rPr>
          <w:rFonts w:cs="Arial"/>
          <w:iCs/>
          <w:szCs w:val="22"/>
        </w:rPr>
      </w:pPr>
      <w:r w:rsidRPr="00EF1336">
        <w:rPr>
          <w:rFonts w:cs="Arial"/>
          <w:b/>
          <w:iCs/>
          <w:szCs w:val="22"/>
        </w:rPr>
        <w:t>2.1</w:t>
      </w:r>
      <w:r w:rsidRPr="00EF1336">
        <w:rPr>
          <w:rFonts w:cs="Arial"/>
          <w:iCs/>
          <w:szCs w:val="22"/>
        </w:rPr>
        <w:t xml:space="preserve">  </w:t>
      </w:r>
      <w:r w:rsidRPr="00EF1336">
        <w:rPr>
          <w:rFonts w:cs="Arial"/>
          <w:b/>
          <w:iCs/>
          <w:szCs w:val="22"/>
        </w:rPr>
        <w:t>Общие требования:</w:t>
      </w:r>
      <w:r w:rsidRPr="00EF1336">
        <w:rPr>
          <w:rFonts w:cs="Arial"/>
          <w:iCs/>
          <w:szCs w:val="22"/>
        </w:rPr>
        <w:t xml:space="preserve"> </w:t>
      </w:r>
    </w:p>
    <w:p w:rsidR="00733881" w:rsidRPr="00733881" w:rsidRDefault="00733881" w:rsidP="00733881">
      <w:pPr>
        <w:autoSpaceDE w:val="0"/>
        <w:spacing w:after="120"/>
        <w:ind w:firstLine="567"/>
        <w:jc w:val="both"/>
        <w:rPr>
          <w:szCs w:val="22"/>
        </w:rPr>
      </w:pPr>
      <w:r w:rsidRPr="00733881">
        <w:rPr>
          <w:szCs w:val="22"/>
        </w:rPr>
        <w:t>Работы должны выполняться в соответствии с Приложением № 1  к проекту Договора. Работы должны быть выполнены с надлежащим качеством, в указанные сроки и отвечать требованиям соответствующих стандартов, норм и технических условий, в.т.ч. СНИП II-23-81, СНИП 52-01-2003, СНИП 12-03, СНИП 3.03.01-87, СНИП 3.02.01-87, СНИП 3.05.05-84, СНИП 41-03-2003, ГОСТ 23118-99, РД 38.13.004-86, ПБ 03-585-03, ПБ 10-573-03, ПБ - 10-382.</w:t>
      </w:r>
    </w:p>
    <w:p w:rsidR="0042652E" w:rsidRPr="00411FA1" w:rsidRDefault="00733881" w:rsidP="00733881">
      <w:pPr>
        <w:autoSpaceDE w:val="0"/>
        <w:spacing w:after="120"/>
        <w:ind w:firstLine="567"/>
        <w:jc w:val="both"/>
        <w:rPr>
          <w:szCs w:val="22"/>
        </w:rPr>
      </w:pPr>
      <w:r w:rsidRPr="00733881">
        <w:rPr>
          <w:szCs w:val="22"/>
        </w:rPr>
        <w:t>Осуществлять работы в соответствии с нормативными документами, указанными в п. 6.3 проекта Договора. Данная документация передается Заказчиком Подрядчику в электронном виде, посредством электронной почты</w:t>
      </w:r>
      <w:r w:rsidR="0042652E" w:rsidRPr="00411FA1">
        <w:rPr>
          <w:szCs w:val="22"/>
        </w:rPr>
        <w:t>.</w:t>
      </w:r>
    </w:p>
    <w:p w:rsidR="000F32BA" w:rsidRDefault="000F32BA">
      <w:pPr>
        <w:spacing w:before="0" w:line="276" w:lineRule="auto"/>
        <w:jc w:val="center"/>
        <w:rPr>
          <w:rFonts w:cs="Arial"/>
          <w:b/>
          <w:iCs/>
          <w:szCs w:val="22"/>
        </w:rPr>
      </w:pPr>
      <w:r>
        <w:rPr>
          <w:rFonts w:cs="Arial"/>
          <w:b/>
          <w:iCs/>
          <w:szCs w:val="22"/>
        </w:rPr>
        <w:br w:type="page"/>
      </w:r>
    </w:p>
    <w:p w:rsidR="00EF1336" w:rsidRDefault="00EF1336" w:rsidP="00EF1336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lastRenderedPageBreak/>
        <w:t>3. Основные требования к Контрагенту.</w:t>
      </w:r>
    </w:p>
    <w:tbl>
      <w:tblPr>
        <w:tblW w:w="982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3542"/>
        <w:gridCol w:w="2594"/>
        <w:gridCol w:w="1399"/>
        <w:gridCol w:w="1710"/>
      </w:tblGrid>
      <w:tr w:rsidR="00733881" w:rsidRPr="000F32BA" w:rsidTr="000F32BA">
        <w:trPr>
          <w:trHeight w:val="300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733881" w:rsidRPr="000F32BA" w:rsidRDefault="00733881" w:rsidP="000F32BA">
            <w:pPr>
              <w:spacing w:before="0"/>
              <w:rPr>
                <w:rFonts w:cs="Arial"/>
                <w:b/>
                <w:bCs/>
              </w:rPr>
            </w:pPr>
            <w:r w:rsidRPr="000F32BA">
              <w:rPr>
                <w:rFonts w:cs="Arial"/>
                <w:b/>
                <w:bCs/>
                <w:szCs w:val="22"/>
              </w:rPr>
              <w:t xml:space="preserve">№ </w:t>
            </w:r>
            <w:proofErr w:type="gramStart"/>
            <w:r w:rsidRPr="000F32BA">
              <w:rPr>
                <w:rFonts w:cs="Arial"/>
                <w:b/>
                <w:bCs/>
                <w:szCs w:val="22"/>
              </w:rPr>
              <w:t>п</w:t>
            </w:r>
            <w:proofErr w:type="gramEnd"/>
            <w:r w:rsidRPr="000F32BA">
              <w:rPr>
                <w:rFonts w:cs="Arial"/>
                <w:b/>
                <w:bCs/>
                <w:szCs w:val="22"/>
              </w:rPr>
              <w:t>/п</w:t>
            </w:r>
          </w:p>
        </w:tc>
        <w:tc>
          <w:tcPr>
            <w:tcW w:w="3542" w:type="dxa"/>
            <w:vMerge w:val="restart"/>
            <w:shd w:val="clear" w:color="auto" w:fill="D9D9D9"/>
            <w:vAlign w:val="center"/>
            <w:hideMark/>
          </w:tcPr>
          <w:p w:rsidR="00733881" w:rsidRPr="000F32BA" w:rsidRDefault="00733881" w:rsidP="000F32BA">
            <w:pPr>
              <w:spacing w:before="0"/>
              <w:rPr>
                <w:rFonts w:cs="Arial"/>
                <w:b/>
                <w:bCs/>
              </w:rPr>
            </w:pPr>
            <w:r w:rsidRPr="000F32BA">
              <w:rPr>
                <w:rFonts w:cs="Arial"/>
                <w:b/>
                <w:bCs/>
                <w:szCs w:val="22"/>
              </w:rPr>
              <w:t xml:space="preserve">Требование </w:t>
            </w:r>
            <w:r w:rsidRPr="000F32BA">
              <w:rPr>
                <w:rFonts w:cs="Arial"/>
                <w:b/>
                <w:bCs/>
                <w:szCs w:val="22"/>
              </w:rPr>
              <w:br/>
              <w:t>(параметр оценки)</w:t>
            </w:r>
          </w:p>
        </w:tc>
        <w:tc>
          <w:tcPr>
            <w:tcW w:w="2594" w:type="dxa"/>
            <w:vMerge w:val="restart"/>
            <w:shd w:val="clear" w:color="auto" w:fill="D9D9D9"/>
            <w:vAlign w:val="center"/>
            <w:hideMark/>
          </w:tcPr>
          <w:p w:rsidR="00733881" w:rsidRPr="000F32BA" w:rsidRDefault="00733881" w:rsidP="000F32BA">
            <w:pPr>
              <w:spacing w:before="0"/>
              <w:rPr>
                <w:rFonts w:cs="Arial"/>
                <w:b/>
                <w:bCs/>
              </w:rPr>
            </w:pPr>
            <w:r w:rsidRPr="000F32BA">
              <w:rPr>
                <w:rFonts w:cs="Arial"/>
                <w:b/>
                <w:bCs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1399" w:type="dxa"/>
            <w:vMerge w:val="restart"/>
            <w:shd w:val="clear" w:color="auto" w:fill="D9D9D9"/>
            <w:vAlign w:val="center"/>
            <w:hideMark/>
          </w:tcPr>
          <w:p w:rsidR="00733881" w:rsidRPr="000F32BA" w:rsidRDefault="00733881" w:rsidP="000F32BA">
            <w:pPr>
              <w:spacing w:before="0"/>
              <w:rPr>
                <w:rFonts w:cs="Arial"/>
                <w:b/>
                <w:bCs/>
              </w:rPr>
            </w:pPr>
            <w:r w:rsidRPr="000F32BA">
              <w:rPr>
                <w:rFonts w:cs="Arial"/>
                <w:b/>
                <w:bCs/>
                <w:szCs w:val="22"/>
              </w:rPr>
              <w:t>Единица измерения</w:t>
            </w:r>
          </w:p>
        </w:tc>
        <w:tc>
          <w:tcPr>
            <w:tcW w:w="1710" w:type="dxa"/>
            <w:vMerge w:val="restart"/>
            <w:shd w:val="clear" w:color="auto" w:fill="D9D9D9"/>
            <w:vAlign w:val="center"/>
            <w:hideMark/>
          </w:tcPr>
          <w:p w:rsidR="00733881" w:rsidRPr="000F32BA" w:rsidRDefault="00733881" w:rsidP="000F32BA">
            <w:pPr>
              <w:spacing w:before="0"/>
              <w:rPr>
                <w:rFonts w:cs="Arial"/>
                <w:b/>
                <w:bCs/>
                <w:u w:val="single"/>
              </w:rPr>
            </w:pPr>
            <w:r w:rsidRPr="000F32BA">
              <w:rPr>
                <w:rFonts w:cs="Arial"/>
                <w:b/>
                <w:bCs/>
                <w:szCs w:val="22"/>
              </w:rPr>
              <w:t>Условия соответствия</w:t>
            </w:r>
          </w:p>
        </w:tc>
      </w:tr>
      <w:tr w:rsidR="00733881" w:rsidRPr="000F32BA" w:rsidTr="000F32BA">
        <w:trPr>
          <w:trHeight w:val="373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733881" w:rsidRPr="000F32BA" w:rsidRDefault="00733881" w:rsidP="000F32BA">
            <w:pPr>
              <w:spacing w:before="0"/>
              <w:rPr>
                <w:rFonts w:cs="Arial"/>
                <w:b/>
                <w:bCs/>
              </w:rPr>
            </w:pPr>
          </w:p>
        </w:tc>
        <w:tc>
          <w:tcPr>
            <w:tcW w:w="3542" w:type="dxa"/>
            <w:vMerge/>
            <w:shd w:val="clear" w:color="auto" w:fill="D9D9D9"/>
            <w:vAlign w:val="center"/>
            <w:hideMark/>
          </w:tcPr>
          <w:p w:rsidR="00733881" w:rsidRPr="000F32BA" w:rsidRDefault="00733881" w:rsidP="000F32BA">
            <w:pPr>
              <w:spacing w:before="0"/>
              <w:rPr>
                <w:rFonts w:cs="Arial"/>
                <w:b/>
                <w:bCs/>
              </w:rPr>
            </w:pPr>
          </w:p>
        </w:tc>
        <w:tc>
          <w:tcPr>
            <w:tcW w:w="2594" w:type="dxa"/>
            <w:vMerge/>
            <w:shd w:val="clear" w:color="auto" w:fill="D9D9D9"/>
            <w:vAlign w:val="center"/>
            <w:hideMark/>
          </w:tcPr>
          <w:p w:rsidR="00733881" w:rsidRPr="000F32BA" w:rsidRDefault="00733881" w:rsidP="000F32BA">
            <w:pPr>
              <w:spacing w:before="0"/>
              <w:rPr>
                <w:rFonts w:cs="Arial"/>
                <w:b/>
                <w:bCs/>
              </w:rPr>
            </w:pPr>
          </w:p>
        </w:tc>
        <w:tc>
          <w:tcPr>
            <w:tcW w:w="1399" w:type="dxa"/>
            <w:vMerge/>
            <w:shd w:val="clear" w:color="auto" w:fill="D9D9D9"/>
            <w:vAlign w:val="center"/>
            <w:hideMark/>
          </w:tcPr>
          <w:p w:rsidR="00733881" w:rsidRPr="000F32BA" w:rsidRDefault="00733881" w:rsidP="000F32BA">
            <w:pPr>
              <w:spacing w:before="0"/>
              <w:rPr>
                <w:rFonts w:cs="Arial"/>
                <w:b/>
                <w:bCs/>
              </w:rPr>
            </w:pPr>
          </w:p>
        </w:tc>
        <w:tc>
          <w:tcPr>
            <w:tcW w:w="1710" w:type="dxa"/>
            <w:vMerge/>
            <w:shd w:val="clear" w:color="auto" w:fill="D9D9D9"/>
            <w:vAlign w:val="center"/>
            <w:hideMark/>
          </w:tcPr>
          <w:p w:rsidR="00733881" w:rsidRPr="000F32BA" w:rsidRDefault="00733881" w:rsidP="000F32BA">
            <w:pPr>
              <w:spacing w:before="0"/>
              <w:rPr>
                <w:rFonts w:cs="Arial"/>
                <w:b/>
                <w:bCs/>
                <w:u w:val="single"/>
              </w:rPr>
            </w:pPr>
          </w:p>
        </w:tc>
      </w:tr>
      <w:tr w:rsidR="00733881" w:rsidRPr="000F32BA" w:rsidTr="000F32BA">
        <w:trPr>
          <w:trHeight w:val="164"/>
          <w:tblHeader/>
        </w:trPr>
        <w:tc>
          <w:tcPr>
            <w:tcW w:w="582" w:type="dxa"/>
            <w:shd w:val="clear" w:color="auto" w:fill="D9D9D9"/>
            <w:noWrap/>
            <w:vAlign w:val="center"/>
          </w:tcPr>
          <w:p w:rsidR="00733881" w:rsidRPr="000F32BA" w:rsidRDefault="00733881" w:rsidP="000F32BA">
            <w:pPr>
              <w:spacing w:before="0"/>
              <w:rPr>
                <w:rFonts w:cs="Arial"/>
                <w:b/>
              </w:rPr>
            </w:pPr>
            <w:r w:rsidRPr="000F32BA">
              <w:rPr>
                <w:rFonts w:cs="Arial"/>
                <w:b/>
                <w:szCs w:val="22"/>
              </w:rPr>
              <w:t>1</w:t>
            </w:r>
          </w:p>
        </w:tc>
        <w:tc>
          <w:tcPr>
            <w:tcW w:w="3542" w:type="dxa"/>
            <w:shd w:val="clear" w:color="auto" w:fill="D9D9D9"/>
            <w:vAlign w:val="center"/>
          </w:tcPr>
          <w:p w:rsidR="00733881" w:rsidRPr="000F32BA" w:rsidRDefault="00733881" w:rsidP="000F32BA">
            <w:pPr>
              <w:spacing w:before="0"/>
              <w:rPr>
                <w:rFonts w:cs="Arial"/>
                <w:b/>
              </w:rPr>
            </w:pPr>
            <w:r w:rsidRPr="000F32BA">
              <w:rPr>
                <w:rFonts w:cs="Arial"/>
                <w:b/>
                <w:szCs w:val="22"/>
              </w:rPr>
              <w:t>2</w:t>
            </w:r>
          </w:p>
        </w:tc>
        <w:tc>
          <w:tcPr>
            <w:tcW w:w="2594" w:type="dxa"/>
            <w:shd w:val="clear" w:color="auto" w:fill="D9D9D9"/>
            <w:vAlign w:val="center"/>
          </w:tcPr>
          <w:p w:rsidR="00733881" w:rsidRPr="000F32BA" w:rsidRDefault="00733881" w:rsidP="000F32BA">
            <w:pPr>
              <w:spacing w:before="0"/>
              <w:rPr>
                <w:rFonts w:cs="Arial"/>
                <w:b/>
              </w:rPr>
            </w:pPr>
            <w:r w:rsidRPr="000F32BA">
              <w:rPr>
                <w:rFonts w:cs="Arial"/>
                <w:b/>
                <w:szCs w:val="22"/>
              </w:rPr>
              <w:t>3</w:t>
            </w:r>
          </w:p>
        </w:tc>
        <w:tc>
          <w:tcPr>
            <w:tcW w:w="1399" w:type="dxa"/>
            <w:shd w:val="clear" w:color="auto" w:fill="D9D9D9"/>
            <w:vAlign w:val="center"/>
          </w:tcPr>
          <w:p w:rsidR="00733881" w:rsidRPr="000F32BA" w:rsidRDefault="00733881" w:rsidP="000F32BA">
            <w:pPr>
              <w:spacing w:before="0"/>
              <w:rPr>
                <w:rFonts w:cs="Arial"/>
                <w:b/>
              </w:rPr>
            </w:pPr>
            <w:r w:rsidRPr="000F32BA">
              <w:rPr>
                <w:rFonts w:cs="Arial"/>
                <w:b/>
                <w:szCs w:val="22"/>
              </w:rPr>
              <w:t>4</w:t>
            </w:r>
          </w:p>
        </w:tc>
        <w:tc>
          <w:tcPr>
            <w:tcW w:w="1710" w:type="dxa"/>
            <w:shd w:val="clear" w:color="auto" w:fill="D9D9D9"/>
            <w:vAlign w:val="center"/>
          </w:tcPr>
          <w:p w:rsidR="00733881" w:rsidRPr="000F32BA" w:rsidRDefault="00733881" w:rsidP="000F32BA">
            <w:pPr>
              <w:spacing w:before="0"/>
              <w:rPr>
                <w:rFonts w:cs="Arial"/>
                <w:b/>
              </w:rPr>
            </w:pPr>
            <w:r w:rsidRPr="000F32BA">
              <w:rPr>
                <w:rFonts w:cs="Arial"/>
                <w:b/>
                <w:szCs w:val="22"/>
              </w:rPr>
              <w:t>5</w:t>
            </w:r>
          </w:p>
        </w:tc>
      </w:tr>
      <w:tr w:rsidR="00813B7C" w:rsidRPr="000F32BA" w:rsidTr="00FB1016">
        <w:trPr>
          <w:trHeight w:val="2263"/>
        </w:trPr>
        <w:tc>
          <w:tcPr>
            <w:tcW w:w="582" w:type="dxa"/>
            <w:shd w:val="clear" w:color="auto" w:fill="auto"/>
            <w:noWrap/>
            <w:vAlign w:val="center"/>
          </w:tcPr>
          <w:p w:rsidR="00813B7C" w:rsidRPr="000F32BA" w:rsidRDefault="00813B7C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1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813B7C" w:rsidRPr="000F32BA" w:rsidRDefault="00813B7C" w:rsidP="000F32BA">
            <w:pPr>
              <w:spacing w:before="0"/>
              <w:jc w:val="both"/>
              <w:rPr>
                <w:rFonts w:cs="Arial"/>
                <w:b/>
              </w:rPr>
            </w:pPr>
            <w:r w:rsidRPr="000F32BA">
              <w:rPr>
                <w:szCs w:val="22"/>
              </w:rPr>
              <w:t xml:space="preserve">Опыт выполнения работ в течение последних трех лет по </w:t>
            </w:r>
            <w:r w:rsidRPr="000F32BA">
              <w:rPr>
                <w:bCs/>
                <w:szCs w:val="22"/>
              </w:rPr>
              <w:t>гидроабразивной механической чистке внутренней поверхности технических трубопроводов и печного оборудования</w:t>
            </w:r>
            <w:r w:rsidRPr="000F32BA">
              <w:rPr>
                <w:szCs w:val="22"/>
              </w:rPr>
              <w:t xml:space="preserve"> на предприятиях нефтеперерабатывающей промышленности и в том числе, </w:t>
            </w:r>
            <w:proofErr w:type="gramStart"/>
            <w:r w:rsidRPr="000F32BA">
              <w:rPr>
                <w:szCs w:val="22"/>
              </w:rPr>
              <w:t>но</w:t>
            </w:r>
            <w:proofErr w:type="gramEnd"/>
            <w:r w:rsidRPr="000F32BA">
              <w:rPr>
                <w:szCs w:val="22"/>
              </w:rPr>
              <w:t xml:space="preserve"> не ограничиваясь, на ОАО «Славнефть-ЯНОС». 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813B7C" w:rsidRPr="000F32BA" w:rsidRDefault="00813B7C" w:rsidP="000F32BA">
            <w:pPr>
              <w:autoSpaceDE w:val="0"/>
              <w:spacing w:before="0"/>
              <w:ind w:left="34"/>
              <w:jc w:val="both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 xml:space="preserve">Справка об опыте работы за последние 3 года, за подписью руководителя организации (Форма 7), </w:t>
            </w:r>
            <w:proofErr w:type="spellStart"/>
            <w:r w:rsidRPr="000F32BA">
              <w:rPr>
                <w:rFonts w:cs="Arial"/>
                <w:szCs w:val="22"/>
              </w:rPr>
              <w:t>референц</w:t>
            </w:r>
            <w:proofErr w:type="spellEnd"/>
            <w:r w:rsidRPr="000F32BA">
              <w:rPr>
                <w:rFonts w:cs="Arial"/>
                <w:szCs w:val="22"/>
              </w:rPr>
              <w:t>-лист.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813B7C" w:rsidRPr="000F32BA" w:rsidRDefault="00813B7C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лет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13B7C" w:rsidRPr="000F32BA" w:rsidRDefault="00813B7C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3 и более</w:t>
            </w:r>
          </w:p>
        </w:tc>
      </w:tr>
      <w:tr w:rsidR="00813B7C" w:rsidRPr="000F32BA" w:rsidTr="00FB1016">
        <w:trPr>
          <w:trHeight w:val="1321"/>
        </w:trPr>
        <w:tc>
          <w:tcPr>
            <w:tcW w:w="582" w:type="dxa"/>
            <w:shd w:val="clear" w:color="auto" w:fill="auto"/>
            <w:noWrap/>
            <w:vAlign w:val="center"/>
          </w:tcPr>
          <w:p w:rsidR="00813B7C" w:rsidRPr="000F32BA" w:rsidRDefault="00813B7C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2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813B7C" w:rsidRPr="000F32BA" w:rsidRDefault="000B130D" w:rsidP="000F32BA">
            <w:pPr>
              <w:spacing w:before="0"/>
              <w:jc w:val="both"/>
            </w:pPr>
            <w:r w:rsidRPr="000F32BA">
              <w:rPr>
                <w:rFonts w:cs="Arial"/>
                <w:szCs w:val="22"/>
              </w:rPr>
              <w:t>Соответствие технического решения по</w:t>
            </w:r>
            <w:r w:rsidR="00813B7C" w:rsidRPr="000F32BA">
              <w:rPr>
                <w:szCs w:val="22"/>
              </w:rPr>
              <w:t xml:space="preserve"> </w:t>
            </w:r>
            <w:r w:rsidR="00813B7C" w:rsidRPr="000F32BA">
              <w:rPr>
                <w:bCs/>
                <w:szCs w:val="22"/>
              </w:rPr>
              <w:t>гидроабразивной механической чистке внутренней поверхности труб</w:t>
            </w:r>
            <w:r w:rsidR="00813B7C" w:rsidRPr="000F32BA">
              <w:rPr>
                <w:szCs w:val="22"/>
              </w:rPr>
              <w:t xml:space="preserve"> </w:t>
            </w:r>
            <w:r w:rsidR="00813B7C" w:rsidRPr="000F32BA">
              <w:rPr>
                <w:color w:val="000000"/>
                <w:szCs w:val="22"/>
              </w:rPr>
              <w:t>на объектах  ОАО «Славнефть-ЯНОС</w:t>
            </w:r>
            <w:r w:rsidR="00813B7C" w:rsidRPr="000F32BA">
              <w:rPr>
                <w:szCs w:val="22"/>
              </w:rPr>
              <w:t>»</w:t>
            </w:r>
            <w:r w:rsidRPr="000F32BA">
              <w:rPr>
                <w:color w:val="000000"/>
                <w:szCs w:val="22"/>
              </w:rPr>
              <w:t xml:space="preserve"> </w:t>
            </w:r>
            <w:r w:rsidRPr="000F32BA">
              <w:rPr>
                <w:rFonts w:cs="Arial"/>
                <w:szCs w:val="22"/>
              </w:rPr>
              <w:t>требованиям технического задания.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813B7C" w:rsidRPr="000F32BA" w:rsidRDefault="00813B7C" w:rsidP="000F32BA">
            <w:pPr>
              <w:autoSpaceDE w:val="0"/>
              <w:spacing w:before="0"/>
              <w:ind w:left="34"/>
              <w:jc w:val="both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Техническое предложение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813B7C" w:rsidRPr="000F32BA" w:rsidRDefault="00813B7C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Да/нет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13B7C" w:rsidRPr="000F32BA" w:rsidRDefault="00813B7C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Да</w:t>
            </w:r>
          </w:p>
        </w:tc>
      </w:tr>
      <w:tr w:rsidR="002E0628" w:rsidRPr="000F32BA" w:rsidTr="00FB1016">
        <w:trPr>
          <w:trHeight w:val="1064"/>
        </w:trPr>
        <w:tc>
          <w:tcPr>
            <w:tcW w:w="582" w:type="dxa"/>
            <w:shd w:val="clear" w:color="auto" w:fill="auto"/>
            <w:noWrap/>
            <w:vAlign w:val="center"/>
          </w:tcPr>
          <w:p w:rsidR="002E0628" w:rsidRPr="000F32BA" w:rsidRDefault="002E0628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3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2E0628" w:rsidRPr="000F32BA" w:rsidRDefault="002E0628" w:rsidP="000F32BA">
            <w:pPr>
              <w:spacing w:before="0"/>
              <w:jc w:val="both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 xml:space="preserve">Среднегодовой объем выполненных работ за </w:t>
            </w:r>
            <w:proofErr w:type="gramStart"/>
            <w:r w:rsidRPr="000F32BA">
              <w:rPr>
                <w:rFonts w:cs="Arial"/>
                <w:szCs w:val="22"/>
              </w:rPr>
              <w:t>последние</w:t>
            </w:r>
            <w:proofErr w:type="gramEnd"/>
            <w:r w:rsidRPr="000F32BA">
              <w:rPr>
                <w:rFonts w:cs="Arial"/>
                <w:szCs w:val="22"/>
              </w:rPr>
              <w:t xml:space="preserve"> 3 года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2E0628" w:rsidRPr="000F32BA" w:rsidRDefault="002E0628" w:rsidP="000F32BA">
            <w:pPr>
              <w:autoSpaceDE w:val="0"/>
              <w:spacing w:before="0"/>
              <w:ind w:left="34"/>
              <w:jc w:val="both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 xml:space="preserve">Справка об опыте работы за последние 3 года, за подписью руководителя организации (Форма 7) 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2E0628" w:rsidRPr="000F32BA" w:rsidRDefault="002E0628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рублей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874AF" w:rsidRPr="000F32BA" w:rsidRDefault="00D874AF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 xml:space="preserve">Не менее </w:t>
            </w:r>
          </w:p>
          <w:p w:rsidR="002E0628" w:rsidRPr="000F32BA" w:rsidRDefault="002E0628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2 500 000 рублей для каждого лота</w:t>
            </w:r>
          </w:p>
        </w:tc>
      </w:tr>
      <w:tr w:rsidR="00EC37BC" w:rsidRPr="000F32BA" w:rsidTr="00FB1016">
        <w:trPr>
          <w:trHeight w:val="1064"/>
        </w:trPr>
        <w:tc>
          <w:tcPr>
            <w:tcW w:w="582" w:type="dxa"/>
            <w:shd w:val="clear" w:color="auto" w:fill="auto"/>
            <w:noWrap/>
            <w:vAlign w:val="center"/>
          </w:tcPr>
          <w:p w:rsidR="00EC37BC" w:rsidRPr="000F32BA" w:rsidRDefault="00EC37BC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4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EC37BC" w:rsidRPr="000F32BA" w:rsidRDefault="00EC37BC" w:rsidP="000F32BA">
            <w:pPr>
              <w:autoSpaceDE w:val="0"/>
              <w:spacing w:before="0"/>
              <w:jc w:val="both"/>
            </w:pPr>
            <w:r w:rsidRPr="000F32BA">
              <w:rPr>
                <w:szCs w:val="22"/>
              </w:rPr>
              <w:t xml:space="preserve">Оборудование для </w:t>
            </w:r>
            <w:r w:rsidRPr="000F32BA">
              <w:rPr>
                <w:bCs/>
                <w:szCs w:val="22"/>
              </w:rPr>
              <w:t>гидроабразивной механической чистке внутренней поверхности труб</w:t>
            </w:r>
            <w:r w:rsidR="00192ABA" w:rsidRPr="000F32BA">
              <w:rPr>
                <w:bCs/>
                <w:szCs w:val="22"/>
              </w:rPr>
              <w:t xml:space="preserve"> </w:t>
            </w:r>
            <w:r w:rsidR="00192ABA" w:rsidRPr="000F32BA">
              <w:rPr>
                <w:rFonts w:cs="Arial"/>
                <w:szCs w:val="22"/>
              </w:rPr>
              <w:t>(в соответствии с техническим предложением)</w:t>
            </w:r>
            <w:r w:rsidRPr="000F32BA">
              <w:rPr>
                <w:szCs w:val="22"/>
              </w:rPr>
              <w:t>,   необходим</w:t>
            </w:r>
            <w:r w:rsidR="00192ABA" w:rsidRPr="000F32BA">
              <w:rPr>
                <w:szCs w:val="22"/>
              </w:rPr>
              <w:t>ое</w:t>
            </w:r>
            <w:r w:rsidRPr="000F32BA">
              <w:rPr>
                <w:szCs w:val="22"/>
              </w:rPr>
              <w:t xml:space="preserve"> для </w:t>
            </w:r>
            <w:r w:rsidRPr="000F32BA">
              <w:rPr>
                <w:color w:val="000000"/>
                <w:szCs w:val="22"/>
              </w:rPr>
              <w:t xml:space="preserve">выполнения работ по </w:t>
            </w:r>
            <w:r w:rsidRPr="000F32BA">
              <w:rPr>
                <w:bCs/>
                <w:szCs w:val="22"/>
              </w:rPr>
              <w:t>гидроабразивной механической чистке внутренней поверхности труб</w:t>
            </w:r>
            <w:r w:rsidRPr="000F32BA">
              <w:rPr>
                <w:color w:val="000000"/>
                <w:szCs w:val="22"/>
              </w:rPr>
              <w:t>.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EC37BC" w:rsidRPr="000F32BA" w:rsidRDefault="00EC37BC" w:rsidP="000F32BA">
            <w:pPr>
              <w:autoSpaceDE w:val="0"/>
              <w:spacing w:before="0"/>
              <w:ind w:left="34"/>
              <w:jc w:val="both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Справка о наличии производственных мощностей (Форма 9).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EC37BC" w:rsidRPr="000F32BA" w:rsidRDefault="00EC37BC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Да/нет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EC37BC" w:rsidRPr="000F32BA" w:rsidRDefault="00EC37BC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Да</w:t>
            </w:r>
          </w:p>
        </w:tc>
      </w:tr>
      <w:tr w:rsidR="00192ABA" w:rsidRPr="000F32BA" w:rsidTr="00FB1016">
        <w:trPr>
          <w:trHeight w:val="1064"/>
        </w:trPr>
        <w:tc>
          <w:tcPr>
            <w:tcW w:w="582" w:type="dxa"/>
            <w:shd w:val="clear" w:color="auto" w:fill="auto"/>
            <w:noWrap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5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192ABA" w:rsidRPr="000F32BA" w:rsidRDefault="00192ABA" w:rsidP="000F32BA">
            <w:pPr>
              <w:autoSpaceDE w:val="0"/>
              <w:spacing w:before="0"/>
              <w:jc w:val="both"/>
            </w:pPr>
            <w:r w:rsidRPr="000F32BA">
              <w:rPr>
                <w:szCs w:val="22"/>
              </w:rPr>
              <w:t xml:space="preserve">Наличие </w:t>
            </w:r>
            <w:proofErr w:type="gramStart"/>
            <w:r w:rsidRPr="000F32BA">
              <w:rPr>
                <w:szCs w:val="22"/>
              </w:rPr>
              <w:t>СИЗ</w:t>
            </w:r>
            <w:proofErr w:type="gramEnd"/>
            <w:r w:rsidRPr="000F32BA">
              <w:rPr>
                <w:szCs w:val="22"/>
              </w:rPr>
              <w:t xml:space="preserve"> для персонала </w:t>
            </w:r>
            <w:r w:rsidRPr="000F32BA">
              <w:rPr>
                <w:rFonts w:cs="Arial"/>
                <w:szCs w:val="22"/>
              </w:rPr>
              <w:t>(в соответствии с техническим предложением)</w:t>
            </w:r>
            <w:r w:rsidRPr="000F32BA">
              <w:rPr>
                <w:szCs w:val="22"/>
              </w:rPr>
              <w:t xml:space="preserve">, необходимого для </w:t>
            </w:r>
            <w:r w:rsidRPr="000F32BA">
              <w:rPr>
                <w:color w:val="000000"/>
                <w:szCs w:val="22"/>
              </w:rPr>
              <w:t xml:space="preserve">выполнения работ по </w:t>
            </w:r>
            <w:r w:rsidRPr="000F32BA">
              <w:rPr>
                <w:bCs/>
                <w:szCs w:val="22"/>
              </w:rPr>
              <w:t>гидроабразивной механической чистке внутренней поверхности труб</w:t>
            </w:r>
            <w:r w:rsidRPr="000F32BA">
              <w:rPr>
                <w:color w:val="000000"/>
                <w:szCs w:val="22"/>
              </w:rPr>
              <w:t>.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192ABA" w:rsidRPr="000F32BA" w:rsidRDefault="00192ABA" w:rsidP="000F32BA">
            <w:pPr>
              <w:autoSpaceDE w:val="0"/>
              <w:spacing w:before="0"/>
              <w:ind w:left="34"/>
              <w:jc w:val="both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Справка о наличии производственных мощностей (Форма 9).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Да/нет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Да</w:t>
            </w:r>
          </w:p>
        </w:tc>
      </w:tr>
      <w:tr w:rsidR="00192ABA" w:rsidRPr="000F32BA" w:rsidTr="00FB1016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6</w:t>
            </w:r>
          </w:p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</w:p>
        </w:tc>
        <w:tc>
          <w:tcPr>
            <w:tcW w:w="3542" w:type="dxa"/>
            <w:shd w:val="clear" w:color="auto" w:fill="auto"/>
            <w:vAlign w:val="center"/>
          </w:tcPr>
          <w:p w:rsidR="00192ABA" w:rsidRPr="000F32BA" w:rsidRDefault="00192ABA" w:rsidP="000F32BA">
            <w:pPr>
              <w:autoSpaceDE w:val="0"/>
              <w:spacing w:before="0"/>
              <w:jc w:val="both"/>
              <w:rPr>
                <w:rFonts w:cs="Arial"/>
                <w:strike/>
              </w:rPr>
            </w:pPr>
            <w:r w:rsidRPr="000F32BA">
              <w:rPr>
                <w:rFonts w:cs="Arial"/>
                <w:szCs w:val="22"/>
              </w:rPr>
              <w:t xml:space="preserve">Необходимые аттестации персонала в области промышленной безопасности, необходимые для осуществления деятельности на опасных производственных объектах. 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192ABA" w:rsidRPr="000F32BA" w:rsidRDefault="00192ABA" w:rsidP="000F32BA">
            <w:pPr>
              <w:autoSpaceDE w:val="0"/>
              <w:spacing w:before="0"/>
              <w:jc w:val="both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Копии документов по аттестации в области промышленной безопасности, необходимые для осуществления деятельности на опасных производственных объектах.</w:t>
            </w:r>
          </w:p>
          <w:p w:rsidR="00192ABA" w:rsidRPr="000F32BA" w:rsidRDefault="00192ABA" w:rsidP="000F32BA">
            <w:pPr>
              <w:autoSpaceDE w:val="0"/>
              <w:spacing w:before="0"/>
              <w:jc w:val="both"/>
              <w:rPr>
                <w:rFonts w:cs="Arial"/>
              </w:rPr>
            </w:pPr>
            <w:proofErr w:type="gramStart"/>
            <w:r w:rsidRPr="000F32BA">
              <w:rPr>
                <w:rFonts w:cs="Arial"/>
                <w:szCs w:val="22"/>
              </w:rPr>
              <w:t xml:space="preserve">Справка о кадровых ресурсах для выполнения работ по предмету закупки, не </w:t>
            </w:r>
            <w:r w:rsidRPr="000F32BA">
              <w:rPr>
                <w:rFonts w:cs="Arial"/>
                <w:szCs w:val="22"/>
              </w:rPr>
              <w:lastRenderedPageBreak/>
              <w:t>задействованных на период выполнения вышеуказанных работ на других объектах, с указанием постоянно обученного персонала, включая ИТР и рабочих (в % к общей численности) и указанием опыта работы непосредственных руководителей (начальники участков, прорабы) на опасных производственных объектах, за подписью руководителя организации (Форма 8).</w:t>
            </w:r>
            <w:proofErr w:type="gramEnd"/>
          </w:p>
        </w:tc>
        <w:tc>
          <w:tcPr>
            <w:tcW w:w="1399" w:type="dxa"/>
            <w:shd w:val="clear" w:color="000000" w:fill="FFFFFF"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lastRenderedPageBreak/>
              <w:t>Да/нет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Да</w:t>
            </w:r>
          </w:p>
        </w:tc>
      </w:tr>
      <w:tr w:rsidR="00E35D5C" w:rsidRPr="000F32BA" w:rsidTr="00FB1016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E35D5C" w:rsidRPr="000F32BA" w:rsidRDefault="00E35D5C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lastRenderedPageBreak/>
              <w:t>7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E35D5C" w:rsidRPr="000F32BA" w:rsidRDefault="00E35D5C" w:rsidP="000F32BA">
            <w:pPr>
              <w:autoSpaceDE w:val="0"/>
              <w:spacing w:before="0"/>
              <w:jc w:val="both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Возможность  закупки претендентом материалов и запчастей необходимых для производства работ, на собственные оборотные средства в течени</w:t>
            </w:r>
            <w:proofErr w:type="gramStart"/>
            <w:r w:rsidRPr="000F32BA">
              <w:rPr>
                <w:rFonts w:cs="Arial"/>
                <w:szCs w:val="22"/>
              </w:rPr>
              <w:t>и</w:t>
            </w:r>
            <w:proofErr w:type="gramEnd"/>
            <w:r w:rsidRPr="000F32BA">
              <w:rPr>
                <w:rFonts w:cs="Arial"/>
                <w:szCs w:val="22"/>
              </w:rPr>
              <w:t xml:space="preserve"> 14 календарных дней с даты заключения договора.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E35D5C" w:rsidRPr="000F32BA" w:rsidRDefault="00E35D5C" w:rsidP="000F32BA">
            <w:pPr>
              <w:autoSpaceDE w:val="0"/>
              <w:spacing w:before="0"/>
              <w:ind w:left="34"/>
              <w:jc w:val="both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Письмо (в свободной форме) за подписью руководителя организации.</w:t>
            </w:r>
          </w:p>
          <w:p w:rsidR="00E35D5C" w:rsidRPr="000F32BA" w:rsidRDefault="00E35D5C" w:rsidP="000F32BA">
            <w:pPr>
              <w:spacing w:before="0"/>
              <w:rPr>
                <w:rFonts w:cs="Arial"/>
              </w:rPr>
            </w:pPr>
          </w:p>
        </w:tc>
        <w:tc>
          <w:tcPr>
            <w:tcW w:w="1399" w:type="dxa"/>
            <w:shd w:val="clear" w:color="000000" w:fill="FFFFFF"/>
            <w:vAlign w:val="center"/>
          </w:tcPr>
          <w:p w:rsidR="00E35D5C" w:rsidRPr="000F32BA" w:rsidRDefault="00E35D5C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Да/нет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E35D5C" w:rsidRPr="000F32BA" w:rsidRDefault="00E35D5C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Да</w:t>
            </w:r>
          </w:p>
        </w:tc>
      </w:tr>
      <w:tr w:rsidR="00192ABA" w:rsidRPr="000F32BA" w:rsidTr="00FB1016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192ABA" w:rsidRPr="000F32BA" w:rsidRDefault="00E35D5C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8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192ABA" w:rsidRPr="000F32BA" w:rsidRDefault="00192ABA" w:rsidP="000F32BA">
            <w:pPr>
              <w:spacing w:before="0"/>
              <w:jc w:val="both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Укомплектованность  для проведения работ достаточным количеством специальной техники, находящихся в собственности или в аренде: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</w:p>
        </w:tc>
        <w:tc>
          <w:tcPr>
            <w:tcW w:w="1399" w:type="dxa"/>
            <w:shd w:val="clear" w:color="000000" w:fill="FFFFFF"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</w:p>
        </w:tc>
      </w:tr>
      <w:tr w:rsidR="00192ABA" w:rsidRPr="000F32BA" w:rsidTr="00FB1016">
        <w:trPr>
          <w:trHeight w:val="1384"/>
        </w:trPr>
        <w:tc>
          <w:tcPr>
            <w:tcW w:w="582" w:type="dxa"/>
            <w:shd w:val="clear" w:color="auto" w:fill="auto"/>
            <w:noWrap/>
            <w:vAlign w:val="center"/>
          </w:tcPr>
          <w:p w:rsidR="00192ABA" w:rsidRPr="000F32BA" w:rsidRDefault="00E35D5C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8</w:t>
            </w:r>
            <w:r w:rsidR="00192ABA" w:rsidRPr="000F32BA">
              <w:rPr>
                <w:rFonts w:cs="Arial"/>
                <w:szCs w:val="22"/>
              </w:rPr>
              <w:t>.1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192ABA" w:rsidRPr="000F32BA" w:rsidRDefault="00192ABA" w:rsidP="000F32BA">
            <w:pPr>
              <w:spacing w:before="0"/>
              <w:jc w:val="both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 xml:space="preserve">- наличие </w:t>
            </w:r>
            <w:proofErr w:type="gramStart"/>
            <w:r w:rsidRPr="000F32BA">
              <w:rPr>
                <w:rFonts w:cs="Arial"/>
                <w:szCs w:val="22"/>
              </w:rPr>
              <w:t>грузовой-пассажирской</w:t>
            </w:r>
            <w:proofErr w:type="gramEnd"/>
            <w:r w:rsidRPr="000F32BA">
              <w:rPr>
                <w:rFonts w:cs="Arial"/>
                <w:szCs w:val="22"/>
              </w:rPr>
              <w:t xml:space="preserve"> транспортной техники для перевозки персонала, оборудования, запчастей, материалов 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192ABA" w:rsidRPr="000F32BA" w:rsidRDefault="00192ABA" w:rsidP="000F32BA">
            <w:pPr>
              <w:autoSpaceDE w:val="0"/>
              <w:spacing w:before="0"/>
              <w:ind w:left="34"/>
              <w:jc w:val="both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Справка о наличии производственных мощностей (Форма 9).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Ед.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3 и более</w:t>
            </w:r>
          </w:p>
        </w:tc>
      </w:tr>
      <w:tr w:rsidR="00192ABA" w:rsidRPr="000F32BA" w:rsidTr="00FB1016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192ABA" w:rsidRPr="000F32BA" w:rsidRDefault="00E35D5C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8</w:t>
            </w:r>
            <w:r w:rsidR="00192ABA" w:rsidRPr="000F32BA">
              <w:rPr>
                <w:rFonts w:cs="Arial"/>
                <w:szCs w:val="22"/>
              </w:rPr>
              <w:t>.2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192ABA" w:rsidRPr="000F32BA" w:rsidRDefault="00192ABA" w:rsidP="000F32BA">
            <w:pPr>
              <w:spacing w:before="0"/>
              <w:jc w:val="both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- наличие специальных аппаратов высокого давления с комплектами трубопроводов и оборудования высокого давления для гидромеханической чистки внутренней поверхности труб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192ABA" w:rsidRPr="000F32BA" w:rsidRDefault="00192ABA" w:rsidP="000F32BA">
            <w:pPr>
              <w:autoSpaceDE w:val="0"/>
              <w:spacing w:before="0"/>
              <w:ind w:left="34"/>
              <w:jc w:val="both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Справка о наличии производственных мощностей (Форма 9).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Ед.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2 и более</w:t>
            </w:r>
          </w:p>
        </w:tc>
      </w:tr>
      <w:tr w:rsidR="00192ABA" w:rsidRPr="000F32BA" w:rsidTr="00FB1016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192ABA" w:rsidRPr="000F32BA" w:rsidRDefault="00E35D5C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8</w:t>
            </w:r>
            <w:r w:rsidR="00192ABA" w:rsidRPr="000F32BA">
              <w:rPr>
                <w:rFonts w:cs="Arial"/>
                <w:szCs w:val="22"/>
              </w:rPr>
              <w:t>.3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192ABA" w:rsidRPr="000F32BA" w:rsidRDefault="00192ABA" w:rsidP="000F32BA">
            <w:pPr>
              <w:spacing w:before="0"/>
            </w:pPr>
            <w:r w:rsidRPr="000F32BA">
              <w:rPr>
                <w:szCs w:val="22"/>
              </w:rPr>
              <w:t>- наличие комплектов  рожковых, накидных и ударных ключей различного размера.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192ABA" w:rsidRPr="000F32BA" w:rsidRDefault="00192ABA" w:rsidP="000F32BA">
            <w:pPr>
              <w:autoSpaceDE w:val="0"/>
              <w:spacing w:before="0"/>
              <w:ind w:left="34"/>
              <w:jc w:val="both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Справка о наличии производственных мощностей (Форма 9).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Ед.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2 и более</w:t>
            </w:r>
          </w:p>
        </w:tc>
      </w:tr>
      <w:tr w:rsidR="00192ABA" w:rsidRPr="000F32BA" w:rsidTr="00FB1016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192ABA" w:rsidRPr="000F32BA" w:rsidRDefault="00E35D5C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9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Готовность производить работы в выходные и праздничные дни с увеличенным рабочим днем, с возможностью организации и проведении работ в круглосуточном режиме.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Да/нет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Да</w:t>
            </w:r>
          </w:p>
        </w:tc>
      </w:tr>
      <w:tr w:rsidR="00192ABA" w:rsidRPr="000F32BA" w:rsidTr="00FB1016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192ABA" w:rsidRPr="000F32BA" w:rsidRDefault="00E35D5C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10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  <w:proofErr w:type="gramStart"/>
            <w:r w:rsidRPr="000F32BA">
              <w:rPr>
                <w:rFonts w:cs="Arial"/>
                <w:szCs w:val="22"/>
              </w:rPr>
              <w:t xml:space="preserve">Отсутствие в течение </w:t>
            </w:r>
            <w:r w:rsidRPr="000F32BA">
              <w:rPr>
                <w:rFonts w:cs="Arial"/>
                <w:szCs w:val="22"/>
              </w:rPr>
              <w:lastRenderedPageBreak/>
              <w:t xml:space="preserve">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  расторжения ОАО «Славнефть-ЯНОС», ОАО «НК «Роснефть», ОАО «Газпром нефть» в одностороннем порядке договора в связи с существенными нарушениями его условий. </w:t>
            </w:r>
            <w:proofErr w:type="gramEnd"/>
          </w:p>
        </w:tc>
        <w:tc>
          <w:tcPr>
            <w:tcW w:w="2594" w:type="dxa"/>
            <w:shd w:val="clear" w:color="auto" w:fill="auto"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lastRenderedPageBreak/>
              <w:t xml:space="preserve">Письмо (в свободной </w:t>
            </w:r>
            <w:r w:rsidRPr="000F32BA">
              <w:rPr>
                <w:rFonts w:cs="Arial"/>
                <w:szCs w:val="22"/>
              </w:rPr>
              <w:lastRenderedPageBreak/>
              <w:t>форме) за подписью руководителя организации.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lastRenderedPageBreak/>
              <w:t>Да/нет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Да</w:t>
            </w:r>
          </w:p>
        </w:tc>
      </w:tr>
      <w:tr w:rsidR="00192ABA" w:rsidRPr="000F32BA" w:rsidTr="00FB1016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lastRenderedPageBreak/>
              <w:t>1</w:t>
            </w:r>
            <w:r w:rsidR="00E35D5C" w:rsidRPr="000F32BA">
              <w:rPr>
                <w:rFonts w:cs="Arial"/>
                <w:szCs w:val="22"/>
              </w:rPr>
              <w:t>1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Возможность выполнения работ  собственными силами в качестве подрядчика в объеме не менее  90%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Перечень субподрядных организаций, привлекаемых для данного вида деятельности (с указанием % субподряда).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Да/нет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90 и более</w:t>
            </w:r>
          </w:p>
        </w:tc>
      </w:tr>
      <w:tr w:rsidR="00192ABA" w:rsidRPr="000F32BA" w:rsidTr="00FB1016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1</w:t>
            </w:r>
            <w:r w:rsidR="00E35D5C" w:rsidRPr="000F32BA">
              <w:rPr>
                <w:rFonts w:cs="Arial"/>
                <w:szCs w:val="22"/>
              </w:rPr>
              <w:t>2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Отсутствие у потенциального контрагента неурегулированных претензий со стороны ОАО «Славнефть-ЯНОС», предъявленных последним не позднее даты публикации ПДО на интернет-сайте ОАО «Славнефть-ЯНОС»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Да/нет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192ABA" w:rsidRPr="000F32BA" w:rsidRDefault="00192ABA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Да</w:t>
            </w:r>
          </w:p>
        </w:tc>
      </w:tr>
      <w:tr w:rsidR="006D6FC8" w:rsidRPr="002D4312" w:rsidTr="00FB1016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6D6FC8" w:rsidRPr="000F32BA" w:rsidRDefault="006D6FC8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13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6D6FC8" w:rsidRPr="000F32BA" w:rsidRDefault="006D6FC8" w:rsidP="000F32BA">
            <w:pPr>
              <w:autoSpaceDE w:val="0"/>
              <w:spacing w:before="0"/>
              <w:ind w:firstLine="34"/>
              <w:jc w:val="both"/>
              <w:rPr>
                <w:rFonts w:cs="Arial"/>
              </w:rPr>
            </w:pPr>
            <w:r w:rsidRPr="000F32BA">
              <w:rPr>
                <w:sz w:val="24"/>
              </w:rPr>
              <w:t xml:space="preserve">Наличие </w:t>
            </w:r>
            <w:r w:rsidR="004C7931" w:rsidRPr="000F32BA">
              <w:rPr>
                <w:sz w:val="24"/>
              </w:rPr>
              <w:t>гарантии</w:t>
            </w:r>
            <w:r w:rsidRPr="000F32BA">
              <w:rPr>
                <w:sz w:val="24"/>
              </w:rPr>
              <w:t xml:space="preserve"> отсутствия негативного воздействия на металл элементов оборудования от применяемых в процессе работы реагентов, технологий.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6D6FC8" w:rsidRPr="000F32BA" w:rsidRDefault="006D6FC8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6D6FC8" w:rsidRPr="000F32BA" w:rsidRDefault="006D6FC8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Да/нет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6D6FC8" w:rsidRPr="000F32BA" w:rsidRDefault="006D6FC8" w:rsidP="000F32BA">
            <w:pPr>
              <w:spacing w:before="0"/>
              <w:rPr>
                <w:rFonts w:cs="Arial"/>
              </w:rPr>
            </w:pPr>
            <w:r w:rsidRPr="000F32BA">
              <w:rPr>
                <w:rFonts w:cs="Arial"/>
                <w:szCs w:val="22"/>
              </w:rPr>
              <w:t>Да</w:t>
            </w:r>
          </w:p>
        </w:tc>
      </w:tr>
    </w:tbl>
    <w:p w:rsidR="00EF1336" w:rsidRPr="00EF1336" w:rsidRDefault="00EF1336" w:rsidP="00EF1336">
      <w:pPr>
        <w:autoSpaceDE w:val="0"/>
        <w:spacing w:before="240"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 xml:space="preserve">4. Условия выполнения работ. </w:t>
      </w:r>
    </w:p>
    <w:p w:rsidR="000C7793" w:rsidRPr="006806BE" w:rsidRDefault="000C7793" w:rsidP="000C7793">
      <w:pPr>
        <w:autoSpaceDE w:val="0"/>
        <w:ind w:firstLine="720"/>
        <w:jc w:val="both"/>
        <w:rPr>
          <w:sz w:val="24"/>
        </w:rPr>
      </w:pPr>
      <w:r w:rsidRPr="006806BE">
        <w:rPr>
          <w:sz w:val="24"/>
        </w:rPr>
        <w:t>Контрагент должен выполнять требования инструкций, положений и правил безопасности ОАО «Славнефть-ЯНОС»,</w:t>
      </w:r>
      <w:r>
        <w:rPr>
          <w:sz w:val="24"/>
        </w:rPr>
        <w:t xml:space="preserve"> которые указаны в п. 6.3</w:t>
      </w:r>
      <w:r w:rsidRPr="006806BE">
        <w:rPr>
          <w:sz w:val="24"/>
        </w:rPr>
        <w:t xml:space="preserve"> </w:t>
      </w:r>
      <w:r>
        <w:rPr>
          <w:sz w:val="24"/>
        </w:rPr>
        <w:t xml:space="preserve">проекта </w:t>
      </w:r>
      <w:r w:rsidRPr="006806BE">
        <w:rPr>
          <w:sz w:val="24"/>
        </w:rPr>
        <w:t>Договора. Данные нормативные акты передаются Контрагент</w:t>
      </w:r>
      <w:r>
        <w:rPr>
          <w:sz w:val="24"/>
        </w:rPr>
        <w:t>у</w:t>
      </w:r>
      <w:r w:rsidRPr="006806BE">
        <w:rPr>
          <w:sz w:val="24"/>
        </w:rPr>
        <w:t xml:space="preserve"> Заказчиком в электронном виде, посредством электронной почты.</w:t>
      </w:r>
    </w:p>
    <w:p w:rsidR="000C7793" w:rsidRDefault="000C7793" w:rsidP="000C7793">
      <w:pPr>
        <w:autoSpaceDE w:val="0"/>
        <w:ind w:firstLine="720"/>
        <w:jc w:val="both"/>
        <w:rPr>
          <w:sz w:val="24"/>
        </w:rPr>
      </w:pPr>
      <w:r w:rsidRPr="006806BE">
        <w:rPr>
          <w:sz w:val="24"/>
        </w:rPr>
        <w:t xml:space="preserve">Контрагент должен обладать соответствующими производственными мощностями, </w:t>
      </w:r>
      <w:r w:rsidRPr="002D2543">
        <w:rPr>
          <w:sz w:val="24"/>
        </w:rPr>
        <w:t xml:space="preserve">материально-техническими и кадровыми ресурсами, необходимыми для полного и своевременного выполнения договора подряда по предложенной твердой договорной цене с применением инструмента и </w:t>
      </w:r>
      <w:r>
        <w:rPr>
          <w:sz w:val="24"/>
        </w:rPr>
        <w:t>материалов поставки Подрядчика</w:t>
      </w:r>
      <w:r w:rsidRPr="002D2543">
        <w:rPr>
          <w:sz w:val="24"/>
        </w:rPr>
        <w:t xml:space="preserve">, </w:t>
      </w:r>
      <w:r w:rsidRPr="00D90586">
        <w:rPr>
          <w:sz w:val="24"/>
        </w:rPr>
        <w:t>за исключение</w:t>
      </w:r>
      <w:r>
        <w:rPr>
          <w:sz w:val="24"/>
        </w:rPr>
        <w:t>м материалов поставки Заказчика</w:t>
      </w:r>
    </w:p>
    <w:p w:rsidR="000C7793" w:rsidRPr="00D3761D" w:rsidRDefault="000C7793" w:rsidP="000C7793">
      <w:pPr>
        <w:autoSpaceDE w:val="0"/>
        <w:ind w:firstLine="720"/>
        <w:jc w:val="both"/>
        <w:rPr>
          <w:sz w:val="24"/>
        </w:rPr>
      </w:pPr>
      <w:r w:rsidRPr="00D3761D">
        <w:rPr>
          <w:sz w:val="24"/>
        </w:rPr>
        <w:lastRenderedPageBreak/>
        <w:t xml:space="preserve">Подрядчик гарантирует отсутствие негативного воздействия на металл элементов </w:t>
      </w:r>
      <w:r w:rsidR="00E35D5C">
        <w:rPr>
          <w:sz w:val="24"/>
        </w:rPr>
        <w:t>оборудования</w:t>
      </w:r>
      <w:r w:rsidRPr="00D3761D">
        <w:rPr>
          <w:sz w:val="24"/>
        </w:rPr>
        <w:t xml:space="preserve"> от применяемых в процессе работы реагентов, технологий.</w:t>
      </w:r>
    </w:p>
    <w:p w:rsidR="00EF1336" w:rsidRPr="00EF1336" w:rsidRDefault="00EF1336" w:rsidP="00EF1336">
      <w:pPr>
        <w:autoSpaceDE w:val="0"/>
        <w:ind w:firstLine="720"/>
        <w:jc w:val="both"/>
        <w:rPr>
          <w:rFonts w:cs="Arial"/>
          <w:szCs w:val="22"/>
        </w:rPr>
      </w:pPr>
      <w:r w:rsidRPr="00EF1336">
        <w:rPr>
          <w:rFonts w:cs="Arial"/>
          <w:b/>
          <w:iCs/>
          <w:szCs w:val="22"/>
        </w:rPr>
        <w:t xml:space="preserve">5. Особые условия. </w:t>
      </w:r>
    </w:p>
    <w:p w:rsidR="00EF1336" w:rsidRPr="003E7193" w:rsidRDefault="003E7193" w:rsidP="003E7193">
      <w:pPr>
        <w:autoSpaceDE w:val="0"/>
        <w:ind w:firstLine="567"/>
        <w:jc w:val="both"/>
        <w:rPr>
          <w:szCs w:val="22"/>
        </w:rPr>
      </w:pPr>
      <w:r w:rsidRPr="00411FA1">
        <w:rPr>
          <w:szCs w:val="22"/>
        </w:rPr>
        <w:t xml:space="preserve">В случае отказа или уклонения Победителя тендера от подписания договора Победитель будет обязан, </w:t>
      </w:r>
      <w:proofErr w:type="gramStart"/>
      <w:r w:rsidRPr="00411FA1">
        <w:rPr>
          <w:szCs w:val="22"/>
        </w:rPr>
        <w:t>безусловно</w:t>
      </w:r>
      <w:proofErr w:type="gramEnd"/>
      <w:r w:rsidRPr="00411FA1">
        <w:rPr>
          <w:szCs w:val="22"/>
        </w:rPr>
        <w:t xml:space="preserve">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</w:t>
      </w:r>
      <w:r w:rsidR="00EF1336" w:rsidRPr="003E7193">
        <w:rPr>
          <w:szCs w:val="22"/>
        </w:rPr>
        <w:t>.</w:t>
      </w:r>
    </w:p>
    <w:p w:rsidR="00AE32FD" w:rsidRDefault="00AE32FD" w:rsidP="00AE32FD">
      <w:pPr>
        <w:rPr>
          <w:rFonts w:cs="Arial"/>
          <w:szCs w:val="22"/>
        </w:rPr>
      </w:pPr>
    </w:p>
    <w:p w:rsidR="00AE32FD" w:rsidRDefault="00AE32FD" w:rsidP="00AE32FD">
      <w:pPr>
        <w:rPr>
          <w:rFonts w:cs="Arial"/>
          <w:szCs w:val="22"/>
        </w:rPr>
      </w:pPr>
    </w:p>
    <w:p w:rsidR="00AE32FD" w:rsidRPr="00AE32FD" w:rsidRDefault="00AE32FD" w:rsidP="00AE32FD">
      <w:pPr>
        <w:rPr>
          <w:rFonts w:cs="Arial"/>
          <w:szCs w:val="22"/>
        </w:r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В.Ф. Желязков</w:t>
      </w:r>
    </w:p>
    <w:p w:rsidR="008324F0" w:rsidRDefault="008324F0">
      <w:pPr>
        <w:spacing w:before="0" w:line="276" w:lineRule="auto"/>
        <w:jc w:val="center"/>
      </w:pPr>
      <w:r>
        <w:br w:type="page"/>
      </w:r>
    </w:p>
    <w:p w:rsidR="008324F0" w:rsidRDefault="008324F0" w:rsidP="008324F0">
      <w:pPr>
        <w:sectPr w:rsidR="008324F0" w:rsidSect="008C363A">
          <w:footerReference w:type="default" r:id="rId8"/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</w:p>
    <w:p w:rsidR="008324F0" w:rsidRPr="002E571A" w:rsidRDefault="007C0F6E" w:rsidP="007C0F6E">
      <w:pPr>
        <w:rPr>
          <w:b/>
        </w:rPr>
      </w:pPr>
      <w:r>
        <w:rPr>
          <w:b/>
        </w:rPr>
        <w:lastRenderedPageBreak/>
        <w:t>Для лота №1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578DE">
        <w:rPr>
          <w:b/>
        </w:rPr>
        <w:tab/>
      </w:r>
      <w:r w:rsidR="000578DE">
        <w:rPr>
          <w:b/>
        </w:rPr>
        <w:tab/>
      </w:r>
      <w:r w:rsidR="000578DE">
        <w:rPr>
          <w:b/>
        </w:rPr>
        <w:tab/>
      </w:r>
      <w:r w:rsidR="008324F0">
        <w:rPr>
          <w:b/>
        </w:rPr>
        <w:t xml:space="preserve">            </w:t>
      </w:r>
      <w:r w:rsidR="008324F0" w:rsidRPr="002E571A">
        <w:rPr>
          <w:b/>
        </w:rPr>
        <w:t>Форма 3 «Проект договора»</w:t>
      </w:r>
    </w:p>
    <w:p w:rsidR="008324F0" w:rsidRDefault="008324F0" w:rsidP="008324F0">
      <w:pPr>
        <w:pStyle w:val="4"/>
        <w:numPr>
          <w:ilvl w:val="0"/>
          <w:numId w:val="0"/>
        </w:numPr>
        <w:ind w:right="0"/>
      </w:pPr>
    </w:p>
    <w:p w:rsidR="00E65152" w:rsidRPr="007C0F6E" w:rsidRDefault="00E65152" w:rsidP="00E65152">
      <w:pPr>
        <w:pStyle w:val="a4"/>
        <w:rPr>
          <w:rFonts w:ascii="Times New Roman" w:hAnsi="Times New Roman"/>
          <w:sz w:val="24"/>
        </w:rPr>
      </w:pPr>
      <w:r w:rsidRPr="007C0F6E">
        <w:rPr>
          <w:rFonts w:ascii="Times New Roman" w:hAnsi="Times New Roman"/>
          <w:sz w:val="24"/>
        </w:rPr>
        <w:t>ДОГОВОР ПОДРЯДА № ___</w:t>
      </w:r>
    </w:p>
    <w:p w:rsidR="00E65152" w:rsidRPr="007C0F6E" w:rsidRDefault="00E65152" w:rsidP="00E65152">
      <w:pPr>
        <w:pStyle w:val="a4"/>
        <w:rPr>
          <w:rFonts w:ascii="Times New Roman" w:hAnsi="Times New Roman"/>
          <w:sz w:val="24"/>
        </w:rPr>
      </w:pPr>
    </w:p>
    <w:p w:rsidR="00E65152" w:rsidRPr="007C0F6E" w:rsidRDefault="00E65152" w:rsidP="00E65152">
      <w:pPr>
        <w:pStyle w:val="a4"/>
        <w:jc w:val="left"/>
        <w:rPr>
          <w:rFonts w:ascii="Times New Roman" w:hAnsi="Times New Roman"/>
          <w:sz w:val="24"/>
        </w:rPr>
      </w:pPr>
      <w:r w:rsidRPr="007C0F6E">
        <w:rPr>
          <w:rFonts w:ascii="Times New Roman" w:hAnsi="Times New Roman"/>
          <w:sz w:val="24"/>
        </w:rPr>
        <w:t>г. Ярославль</w:t>
      </w:r>
      <w:r w:rsidRPr="007C0F6E">
        <w:rPr>
          <w:rFonts w:ascii="Times New Roman" w:hAnsi="Times New Roman"/>
          <w:sz w:val="24"/>
        </w:rPr>
        <w:tab/>
      </w:r>
      <w:r w:rsidRPr="007C0F6E">
        <w:rPr>
          <w:rFonts w:ascii="Times New Roman" w:hAnsi="Times New Roman"/>
          <w:sz w:val="24"/>
        </w:rPr>
        <w:tab/>
      </w:r>
      <w:r w:rsidRPr="007C0F6E">
        <w:rPr>
          <w:rFonts w:ascii="Times New Roman" w:hAnsi="Times New Roman"/>
          <w:sz w:val="24"/>
        </w:rPr>
        <w:tab/>
      </w:r>
      <w:r w:rsidRPr="007C0F6E">
        <w:rPr>
          <w:rFonts w:ascii="Times New Roman" w:hAnsi="Times New Roman"/>
          <w:sz w:val="24"/>
        </w:rPr>
        <w:tab/>
      </w:r>
      <w:r w:rsidR="007C0F6E" w:rsidRPr="007C0F6E">
        <w:rPr>
          <w:rFonts w:ascii="Times New Roman" w:hAnsi="Times New Roman"/>
          <w:sz w:val="24"/>
        </w:rPr>
        <w:tab/>
      </w:r>
      <w:r w:rsidR="007C0F6E">
        <w:rPr>
          <w:rFonts w:ascii="Times New Roman" w:hAnsi="Times New Roman"/>
          <w:sz w:val="24"/>
        </w:rPr>
        <w:tab/>
      </w:r>
      <w:r w:rsidR="007C0F6E">
        <w:rPr>
          <w:rFonts w:ascii="Times New Roman" w:hAnsi="Times New Roman"/>
          <w:sz w:val="24"/>
        </w:rPr>
        <w:tab/>
      </w:r>
      <w:r w:rsidRPr="007C0F6E">
        <w:rPr>
          <w:rFonts w:ascii="Times New Roman" w:hAnsi="Times New Roman"/>
          <w:sz w:val="24"/>
        </w:rPr>
        <w:t>«___» _____________ 201__ года</w:t>
      </w:r>
    </w:p>
    <w:p w:rsidR="00E65152" w:rsidRPr="00D16D0D" w:rsidRDefault="00E65152" w:rsidP="00E65152">
      <w:pPr>
        <w:rPr>
          <w:sz w:val="28"/>
          <w:szCs w:val="28"/>
        </w:rPr>
      </w:pPr>
    </w:p>
    <w:p w:rsidR="00E65152" w:rsidRDefault="00E65152" w:rsidP="00E65152">
      <w:pPr>
        <w:pStyle w:val="310"/>
        <w:spacing w:after="0"/>
        <w:ind w:firstLine="567"/>
        <w:jc w:val="both"/>
        <w:rPr>
          <w:sz w:val="24"/>
          <w:szCs w:val="24"/>
        </w:rPr>
      </w:pPr>
      <w:r w:rsidRPr="00C9235C">
        <w:rPr>
          <w:sz w:val="24"/>
          <w:szCs w:val="24"/>
        </w:rPr>
        <w:t xml:space="preserve">ОАО «Славнефть-ЯНОС», именуемое в дальнейшем «Заказчик», в лице генерального директора Никитина Александра Анатольевича, действующего на основании устава, с одной стороны, и _____________________ в лице </w:t>
      </w:r>
      <w:r w:rsidRPr="00FB1016">
        <w:rPr>
          <w:sz w:val="24"/>
          <w:szCs w:val="24"/>
        </w:rPr>
        <w:t>____________________, действующего на основании _____, именуемое в дальнейшем «Подрядчик», с друго</w:t>
      </w:r>
      <w:r w:rsidRPr="00C9235C">
        <w:rPr>
          <w:sz w:val="24"/>
          <w:szCs w:val="24"/>
        </w:rPr>
        <w:t>й стороны, заключили настоящий договор о нижеследующем:</w:t>
      </w:r>
    </w:p>
    <w:p w:rsidR="00E65152" w:rsidRPr="00606A02" w:rsidRDefault="00E65152" w:rsidP="00E65152">
      <w:pPr>
        <w:pStyle w:val="310"/>
        <w:spacing w:after="0"/>
        <w:ind w:firstLine="567"/>
        <w:jc w:val="both"/>
      </w:pPr>
    </w:p>
    <w:p w:rsidR="00E65152" w:rsidRPr="003A5141" w:rsidRDefault="00E65152" w:rsidP="00E65152">
      <w:pPr>
        <w:numPr>
          <w:ilvl w:val="0"/>
          <w:numId w:val="8"/>
        </w:numPr>
        <w:tabs>
          <w:tab w:val="clear" w:pos="1778"/>
          <w:tab w:val="left" w:pos="284"/>
          <w:tab w:val="num" w:pos="1920"/>
        </w:tabs>
        <w:suppressAutoHyphens/>
        <w:spacing w:before="0"/>
        <w:ind w:left="0"/>
        <w:jc w:val="center"/>
        <w:rPr>
          <w:rFonts w:ascii="Times New Roman" w:hAnsi="Times New Roman"/>
          <w:b/>
          <w:bCs/>
          <w:sz w:val="24"/>
        </w:rPr>
      </w:pPr>
      <w:r w:rsidRPr="003A5141">
        <w:rPr>
          <w:rFonts w:ascii="Times New Roman" w:hAnsi="Times New Roman"/>
          <w:b/>
          <w:bCs/>
          <w:sz w:val="24"/>
        </w:rPr>
        <w:t>Предмет договора</w:t>
      </w:r>
    </w:p>
    <w:p w:rsidR="00456E8C" w:rsidRDefault="00456E8C" w:rsidP="00456E8C">
      <w:pPr>
        <w:pStyle w:val="310"/>
        <w:spacing w:after="0"/>
        <w:ind w:firstLine="567"/>
        <w:jc w:val="both"/>
        <w:rPr>
          <w:sz w:val="24"/>
          <w:szCs w:val="24"/>
        </w:rPr>
      </w:pPr>
      <w:proofErr w:type="gramStart"/>
      <w:r w:rsidRPr="00C9235C">
        <w:rPr>
          <w:sz w:val="24"/>
          <w:szCs w:val="24"/>
        </w:rPr>
        <w:t xml:space="preserve">ОАО «Славнефть-ЯНОС», именуемое в дальнейшем «Заказчик», в лице генерального директора Никитина Александра Анатольевича, действующего на основании устава, с одной стороны, и _____________________ в лице ____________________, действующего на основании _____ </w:t>
      </w:r>
      <w:r w:rsidRPr="00422C3A">
        <w:rPr>
          <w:sz w:val="24"/>
          <w:szCs w:val="24"/>
        </w:rPr>
        <w:t>и имеющего свидетельство о допуске к работам, которые оказывают влияние на безопасность объектов капитального строительства № _____________,</w:t>
      </w:r>
      <w:r w:rsidRPr="00C9235C">
        <w:rPr>
          <w:sz w:val="24"/>
          <w:szCs w:val="24"/>
        </w:rPr>
        <w:t xml:space="preserve"> именуемое в дальнейшем «Подрядчик», с другой стороны, заключили настоящий договор о нижеследующем:</w:t>
      </w:r>
      <w:proofErr w:type="gramEnd"/>
    </w:p>
    <w:p w:rsidR="00456E8C" w:rsidRPr="00606A02" w:rsidRDefault="00456E8C" w:rsidP="00456E8C">
      <w:pPr>
        <w:pStyle w:val="310"/>
        <w:spacing w:after="0"/>
        <w:ind w:firstLine="567"/>
        <w:jc w:val="both"/>
      </w:pPr>
    </w:p>
    <w:p w:rsidR="00456E8C" w:rsidRPr="00456E8C" w:rsidRDefault="00456E8C" w:rsidP="00456E8C">
      <w:pPr>
        <w:numPr>
          <w:ilvl w:val="0"/>
          <w:numId w:val="8"/>
        </w:numPr>
        <w:tabs>
          <w:tab w:val="clear" w:pos="1778"/>
          <w:tab w:val="left" w:pos="284"/>
          <w:tab w:val="num" w:pos="1920"/>
        </w:tabs>
        <w:suppressAutoHyphens/>
        <w:spacing w:before="0"/>
        <w:ind w:left="0"/>
        <w:jc w:val="center"/>
        <w:rPr>
          <w:rFonts w:ascii="Times New Roman" w:hAnsi="Times New Roman"/>
          <w:b/>
          <w:bCs/>
          <w:sz w:val="24"/>
        </w:rPr>
      </w:pPr>
      <w:r w:rsidRPr="00456E8C">
        <w:rPr>
          <w:rFonts w:ascii="Times New Roman" w:hAnsi="Times New Roman"/>
          <w:b/>
          <w:bCs/>
          <w:sz w:val="24"/>
        </w:rPr>
        <w:t>Предмет договора</w:t>
      </w:r>
    </w:p>
    <w:p w:rsidR="00456E8C" w:rsidRPr="00456E8C" w:rsidRDefault="00456E8C" w:rsidP="00456E8C">
      <w:pPr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 xml:space="preserve">1.1 Подрядчик принимает на себя обязательства на </w:t>
      </w:r>
      <w:r w:rsidRPr="00456E8C">
        <w:rPr>
          <w:rFonts w:ascii="Times New Roman" w:hAnsi="Times New Roman"/>
          <w:b/>
          <w:color w:val="000000"/>
          <w:sz w:val="24"/>
        </w:rPr>
        <w:t xml:space="preserve">выполнение работ по гидроабразивной механической очистке внутренней поверхности труб (не на режиме) технического трубопровода "Гудрон от насосов VB-Р-20/1,2,3 в печи VB-О-2/1,2" установки ВТ-6 </w:t>
      </w:r>
      <w:proofErr w:type="spellStart"/>
      <w:r w:rsidRPr="00456E8C">
        <w:rPr>
          <w:rFonts w:ascii="Times New Roman" w:hAnsi="Times New Roman"/>
          <w:b/>
          <w:color w:val="000000"/>
          <w:sz w:val="24"/>
        </w:rPr>
        <w:t>висбрекинг</w:t>
      </w:r>
      <w:proofErr w:type="spellEnd"/>
      <w:r w:rsidRPr="00456E8C">
        <w:rPr>
          <w:rFonts w:ascii="Times New Roman" w:hAnsi="Times New Roman"/>
          <w:b/>
          <w:color w:val="000000"/>
          <w:sz w:val="24"/>
        </w:rPr>
        <w:t xml:space="preserve"> цех № 1 </w:t>
      </w:r>
      <w:r w:rsidRPr="00456E8C">
        <w:rPr>
          <w:rFonts w:ascii="Times New Roman" w:hAnsi="Times New Roman"/>
          <w:b/>
          <w:sz w:val="24"/>
        </w:rPr>
        <w:t xml:space="preserve">Заказчика </w:t>
      </w:r>
      <w:r w:rsidRPr="00456E8C">
        <w:rPr>
          <w:rFonts w:ascii="Times New Roman" w:hAnsi="Times New Roman"/>
          <w:sz w:val="24"/>
        </w:rPr>
        <w:t xml:space="preserve">в соответствии с Техническим </w:t>
      </w:r>
      <w:r w:rsidRPr="00456E8C">
        <w:rPr>
          <w:rFonts w:ascii="Times New Roman" w:hAnsi="Times New Roman"/>
          <w:color w:val="000000"/>
          <w:sz w:val="24"/>
        </w:rPr>
        <w:t>заданием</w:t>
      </w:r>
      <w:r w:rsidRPr="00456E8C">
        <w:rPr>
          <w:rFonts w:ascii="Times New Roman" w:hAnsi="Times New Roman"/>
          <w:sz w:val="24"/>
        </w:rPr>
        <w:t xml:space="preserve"> Заказчика. Задание определяется Приложениями № 1 к настоящему договору. Виды работ перечислены в Техническом задании </w:t>
      </w:r>
      <w:r w:rsidRPr="00456E8C">
        <w:rPr>
          <w:rFonts w:ascii="Times New Roman" w:hAnsi="Times New Roman"/>
          <w:bCs/>
          <w:color w:val="000000"/>
          <w:sz w:val="24"/>
        </w:rPr>
        <w:t>(Приложение № 1)</w:t>
      </w:r>
      <w:r w:rsidRPr="00456E8C">
        <w:rPr>
          <w:rFonts w:ascii="Times New Roman" w:hAnsi="Times New Roman"/>
          <w:sz w:val="24"/>
        </w:rPr>
        <w:t xml:space="preserve">  к настоящему договору.</w:t>
      </w:r>
    </w:p>
    <w:p w:rsidR="00456E8C" w:rsidRPr="00456E8C" w:rsidRDefault="00456E8C" w:rsidP="00456E8C">
      <w:pPr>
        <w:ind w:firstLine="567"/>
        <w:jc w:val="both"/>
        <w:rPr>
          <w:rFonts w:ascii="Times New Roman" w:hAnsi="Times New Roman"/>
          <w:sz w:val="24"/>
        </w:rPr>
      </w:pPr>
    </w:p>
    <w:p w:rsidR="00456E8C" w:rsidRPr="00456E8C" w:rsidRDefault="00456E8C" w:rsidP="00456E8C">
      <w:pPr>
        <w:ind w:firstLine="567"/>
        <w:jc w:val="both"/>
        <w:rPr>
          <w:rFonts w:ascii="Times New Roman" w:hAnsi="Times New Roman"/>
          <w:sz w:val="16"/>
          <w:szCs w:val="16"/>
        </w:rPr>
      </w:pPr>
    </w:p>
    <w:p w:rsidR="00456E8C" w:rsidRPr="00456E8C" w:rsidRDefault="00456E8C" w:rsidP="00456E8C">
      <w:pPr>
        <w:pStyle w:val="a9"/>
        <w:numPr>
          <w:ilvl w:val="0"/>
          <w:numId w:val="8"/>
        </w:numPr>
        <w:tabs>
          <w:tab w:val="clear" w:pos="1778"/>
          <w:tab w:val="clear" w:pos="4677"/>
          <w:tab w:val="clear" w:pos="9355"/>
          <w:tab w:val="left" w:pos="284"/>
          <w:tab w:val="num" w:pos="1920"/>
        </w:tabs>
        <w:ind w:left="0"/>
        <w:jc w:val="center"/>
        <w:rPr>
          <w:b/>
          <w:bCs/>
          <w:sz w:val="24"/>
        </w:rPr>
      </w:pPr>
      <w:r w:rsidRPr="00456E8C">
        <w:rPr>
          <w:b/>
          <w:bCs/>
          <w:sz w:val="24"/>
        </w:rPr>
        <w:t>Объёмы и сроки выполнения работ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 xml:space="preserve">2.1 Объемы и виды выполняемых работ определяются на основании  </w:t>
      </w:r>
      <w:r w:rsidRPr="00456E8C">
        <w:rPr>
          <w:rFonts w:ascii="Times New Roman" w:hAnsi="Times New Roman"/>
          <w:bCs/>
          <w:color w:val="000000"/>
          <w:sz w:val="24"/>
        </w:rPr>
        <w:t>Технического задания Заказчика (Приложение № 1)</w:t>
      </w:r>
      <w:r w:rsidRPr="00456E8C">
        <w:rPr>
          <w:rFonts w:ascii="Times New Roman" w:hAnsi="Times New Roman"/>
          <w:sz w:val="24"/>
        </w:rPr>
        <w:t xml:space="preserve">. 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2.2 Сроки выполнения работ: начало работ - с момента подписания Договора, окончание работ – не позднее 30 апреля 2016 г.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График проведения работ и продолжительность работ согласуется сторонами письменно не менее чем за 14 (четырнадцать) календарных дней до фактического начала работ.</w:t>
      </w:r>
    </w:p>
    <w:p w:rsidR="00456E8C" w:rsidRPr="00456E8C" w:rsidRDefault="00456E8C" w:rsidP="00456E8C">
      <w:pPr>
        <w:ind w:firstLine="567"/>
        <w:jc w:val="center"/>
        <w:rPr>
          <w:rFonts w:ascii="Times New Roman" w:hAnsi="Times New Roman"/>
          <w:b/>
          <w:bCs/>
          <w:sz w:val="24"/>
        </w:rPr>
      </w:pPr>
      <w:r w:rsidRPr="00456E8C">
        <w:rPr>
          <w:rFonts w:ascii="Times New Roman" w:hAnsi="Times New Roman"/>
          <w:sz w:val="24"/>
        </w:rPr>
        <w:t xml:space="preserve">3. </w:t>
      </w:r>
      <w:r w:rsidRPr="00456E8C">
        <w:rPr>
          <w:rFonts w:ascii="Times New Roman" w:hAnsi="Times New Roman"/>
          <w:b/>
          <w:bCs/>
          <w:sz w:val="24"/>
        </w:rPr>
        <w:t>Стоимость работ</w:t>
      </w:r>
    </w:p>
    <w:p w:rsidR="00456E8C" w:rsidRPr="00456E8C" w:rsidRDefault="00456E8C" w:rsidP="00456E8C">
      <w:pPr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 xml:space="preserve">3.1 </w:t>
      </w:r>
      <w:r w:rsidR="009B09FB" w:rsidRPr="009B09FB">
        <w:rPr>
          <w:rFonts w:ascii="Times New Roman" w:hAnsi="Times New Roman"/>
          <w:sz w:val="24"/>
          <w:highlight w:val="yellow"/>
        </w:rPr>
        <w:t>С</w:t>
      </w:r>
      <w:r w:rsidRPr="009B09FB">
        <w:rPr>
          <w:rFonts w:ascii="Times New Roman" w:hAnsi="Times New Roman"/>
          <w:sz w:val="24"/>
          <w:highlight w:val="yellow"/>
        </w:rPr>
        <w:t>тоимость</w:t>
      </w:r>
      <w:r w:rsidRPr="00456E8C">
        <w:rPr>
          <w:rFonts w:ascii="Times New Roman" w:hAnsi="Times New Roman"/>
          <w:sz w:val="24"/>
        </w:rPr>
        <w:t xml:space="preserve"> поручаемых Подрядчику работ, предусмотренных п. 1.1. настоящего договора составляет ___</w:t>
      </w:r>
      <w:r w:rsidRPr="00456E8C">
        <w:rPr>
          <w:rFonts w:ascii="Times New Roman" w:hAnsi="Times New Roman"/>
          <w:b/>
          <w:sz w:val="24"/>
        </w:rPr>
        <w:t xml:space="preserve"> </w:t>
      </w:r>
      <w:r w:rsidRPr="00456E8C">
        <w:rPr>
          <w:rFonts w:ascii="Times New Roman" w:hAnsi="Times New Roman"/>
          <w:sz w:val="24"/>
        </w:rPr>
        <w:t>руб., кроме того НДС  18% ____ руб</w:t>
      </w:r>
      <w:proofErr w:type="gramStart"/>
      <w:r w:rsidRPr="00456E8C">
        <w:rPr>
          <w:rFonts w:ascii="Times New Roman" w:hAnsi="Times New Roman"/>
          <w:sz w:val="24"/>
        </w:rPr>
        <w:t xml:space="preserve">.. </w:t>
      </w:r>
      <w:proofErr w:type="gramEnd"/>
      <w:r w:rsidRPr="00456E8C">
        <w:rPr>
          <w:rFonts w:ascii="Times New Roman" w:hAnsi="Times New Roman"/>
          <w:sz w:val="23"/>
          <w:szCs w:val="23"/>
        </w:rPr>
        <w:t xml:space="preserve">Стоимость работ включает в себя стоимость материалов и запасных частей поставки Подрядчика, а также все затраты Подрядчика, понесенные во исполнение настоящего договора, в частности, раздела </w:t>
      </w:r>
      <w:r w:rsidR="00064451">
        <w:rPr>
          <w:rFonts w:ascii="Times New Roman" w:hAnsi="Times New Roman"/>
          <w:sz w:val="23"/>
          <w:szCs w:val="23"/>
        </w:rPr>
        <w:t>6</w:t>
      </w:r>
      <w:r w:rsidRPr="00456E8C">
        <w:rPr>
          <w:rFonts w:ascii="Times New Roman" w:hAnsi="Times New Roman"/>
          <w:sz w:val="23"/>
          <w:szCs w:val="23"/>
        </w:rPr>
        <w:t xml:space="preserve"> договора.</w:t>
      </w:r>
      <w:r w:rsidRPr="00456E8C">
        <w:rPr>
          <w:rFonts w:ascii="Times New Roman" w:hAnsi="Times New Roman"/>
          <w:sz w:val="24"/>
        </w:rPr>
        <w:t xml:space="preserve"> </w:t>
      </w:r>
    </w:p>
    <w:p w:rsidR="00456E8C" w:rsidRPr="00456E8C" w:rsidRDefault="00456E8C" w:rsidP="00456E8C">
      <w:pPr>
        <w:ind w:firstLine="567"/>
        <w:jc w:val="both"/>
        <w:rPr>
          <w:rFonts w:ascii="Times New Roman" w:hAnsi="Times New Roman"/>
          <w:sz w:val="24"/>
        </w:rPr>
      </w:pPr>
      <w:proofErr w:type="gramStart"/>
      <w:r w:rsidRPr="00456E8C">
        <w:rPr>
          <w:rFonts w:ascii="Times New Roman" w:hAnsi="Times New Roman"/>
          <w:sz w:val="24"/>
        </w:rPr>
        <w:t>3.2</w:t>
      </w:r>
      <w:r w:rsidRPr="00456E8C">
        <w:rPr>
          <w:rFonts w:ascii="Times New Roman" w:hAnsi="Times New Roman"/>
          <w:color w:val="FF0000"/>
          <w:sz w:val="24"/>
        </w:rPr>
        <w:t xml:space="preserve">  </w:t>
      </w:r>
      <w:r w:rsidRPr="00456E8C">
        <w:rPr>
          <w:rFonts w:ascii="Times New Roman" w:hAnsi="Times New Roman"/>
          <w:sz w:val="24"/>
        </w:rPr>
        <w:t xml:space="preserve">Стоимость поручаемых Подрядчику работ </w:t>
      </w:r>
      <w:r w:rsidRPr="00456E8C">
        <w:rPr>
          <w:rFonts w:ascii="Times New Roman" w:hAnsi="Times New Roman"/>
          <w:color w:val="000000"/>
          <w:sz w:val="24"/>
        </w:rPr>
        <w:t xml:space="preserve">по гидроабразивной механической очистке внутренней поверхности труб (не на режиме) технического трубопровода "Гудрон от насосов VB-Р-20/1,2,3 в печи VB-О-2/1,2" установки ВТ-6 </w:t>
      </w:r>
      <w:proofErr w:type="spellStart"/>
      <w:r w:rsidRPr="00456E8C">
        <w:rPr>
          <w:rFonts w:ascii="Times New Roman" w:hAnsi="Times New Roman"/>
          <w:color w:val="000000"/>
          <w:sz w:val="24"/>
        </w:rPr>
        <w:t>висбрекинг</w:t>
      </w:r>
      <w:proofErr w:type="spellEnd"/>
      <w:r w:rsidRPr="00456E8C">
        <w:rPr>
          <w:rFonts w:ascii="Times New Roman" w:hAnsi="Times New Roman"/>
          <w:color w:val="000000"/>
          <w:sz w:val="24"/>
        </w:rPr>
        <w:t xml:space="preserve"> цех № 1 Заказчика</w:t>
      </w:r>
      <w:r w:rsidRPr="00456E8C">
        <w:rPr>
          <w:rFonts w:ascii="Times New Roman" w:hAnsi="Times New Roman"/>
          <w:sz w:val="24"/>
        </w:rPr>
        <w:t xml:space="preserve"> определяется расчетом, согласованным с Заказчиком, составленными на основании Приложения №1 к Договору).</w:t>
      </w:r>
      <w:proofErr w:type="gramEnd"/>
      <w:r w:rsidRPr="00456E8C">
        <w:rPr>
          <w:rFonts w:ascii="Times New Roman" w:hAnsi="Times New Roman"/>
          <w:sz w:val="24"/>
        </w:rPr>
        <w:t xml:space="preserve">  </w:t>
      </w:r>
      <w:proofErr w:type="gramStart"/>
      <w:r w:rsidRPr="00456E8C">
        <w:rPr>
          <w:rFonts w:ascii="Times New Roman" w:hAnsi="Times New Roman"/>
          <w:sz w:val="24"/>
        </w:rPr>
        <w:t xml:space="preserve">Стоимость работ включает в себя стоимость материалов поставки Подрядчика, энергоресурсов (деминерализованной или питьевой воды, сжатого воздуха), пребывание необходимого количества специалистов Подрядчика на </w:t>
      </w:r>
      <w:r w:rsidRPr="00456E8C">
        <w:rPr>
          <w:rFonts w:ascii="Times New Roman" w:hAnsi="Times New Roman"/>
          <w:sz w:val="24"/>
        </w:rPr>
        <w:lastRenderedPageBreak/>
        <w:t xml:space="preserve">производственной площадке, транспортные расходы,  необходимые для выполнения работ </w:t>
      </w:r>
      <w:r w:rsidRPr="00456E8C">
        <w:rPr>
          <w:rFonts w:ascii="Times New Roman" w:hAnsi="Times New Roman"/>
          <w:color w:val="000000"/>
          <w:sz w:val="24"/>
        </w:rPr>
        <w:t xml:space="preserve">по гидроабразивной механической очистке внутренней поверхности труб (не на режиме) технического трубопровода "Гудрон от насосов VB-Р-20/1,2,3 в печи VB-О-2/1,2" установки ВТ-6 </w:t>
      </w:r>
      <w:proofErr w:type="spellStart"/>
      <w:r w:rsidRPr="00456E8C">
        <w:rPr>
          <w:rFonts w:ascii="Times New Roman" w:hAnsi="Times New Roman"/>
          <w:color w:val="000000"/>
          <w:sz w:val="24"/>
        </w:rPr>
        <w:t>висбрекинг</w:t>
      </w:r>
      <w:proofErr w:type="spellEnd"/>
      <w:r w:rsidRPr="00456E8C">
        <w:rPr>
          <w:rFonts w:ascii="Times New Roman" w:hAnsi="Times New Roman"/>
          <w:color w:val="000000"/>
          <w:sz w:val="24"/>
        </w:rPr>
        <w:t xml:space="preserve"> цех № 1  Заказчика</w:t>
      </w:r>
      <w:r w:rsidRPr="00456E8C">
        <w:rPr>
          <w:rFonts w:ascii="Times New Roman" w:hAnsi="Times New Roman"/>
          <w:sz w:val="24"/>
        </w:rPr>
        <w:t xml:space="preserve">. </w:t>
      </w:r>
      <w:proofErr w:type="gramEnd"/>
    </w:p>
    <w:p w:rsidR="00456E8C" w:rsidRPr="00456E8C" w:rsidRDefault="00456E8C" w:rsidP="00456E8C">
      <w:pPr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 xml:space="preserve">Стоимость материалов и запасных </w:t>
      </w:r>
      <w:proofErr w:type="gramStart"/>
      <w:r w:rsidRPr="00456E8C">
        <w:rPr>
          <w:rFonts w:ascii="Times New Roman" w:hAnsi="Times New Roman"/>
          <w:sz w:val="24"/>
        </w:rPr>
        <w:t>частей</w:t>
      </w:r>
      <w:proofErr w:type="gramEnd"/>
      <w:r w:rsidRPr="00456E8C">
        <w:rPr>
          <w:rFonts w:ascii="Times New Roman" w:hAnsi="Times New Roman"/>
          <w:sz w:val="24"/>
        </w:rPr>
        <w:t xml:space="preserve"> необходимых для выполнения </w:t>
      </w:r>
      <w:r w:rsidRPr="00456E8C">
        <w:rPr>
          <w:rFonts w:ascii="Times New Roman" w:hAnsi="Times New Roman"/>
          <w:color w:val="000000"/>
          <w:sz w:val="24"/>
        </w:rPr>
        <w:t xml:space="preserve">внеплановых </w:t>
      </w:r>
      <w:r w:rsidRPr="00456E8C">
        <w:rPr>
          <w:rFonts w:ascii="Times New Roman" w:hAnsi="Times New Roman"/>
          <w:sz w:val="24"/>
        </w:rPr>
        <w:t>ремонтных работ должна быть подтверждена счетами-фактурами.</w:t>
      </w:r>
    </w:p>
    <w:p w:rsidR="00456E8C" w:rsidRPr="00456E8C" w:rsidRDefault="00456E8C" w:rsidP="00456E8C">
      <w:pPr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 xml:space="preserve">3.3 Стоимость работ по </w:t>
      </w:r>
      <w:r w:rsidRPr="00456E8C">
        <w:rPr>
          <w:rFonts w:ascii="Times New Roman" w:hAnsi="Times New Roman"/>
          <w:color w:val="000000"/>
          <w:sz w:val="24"/>
        </w:rPr>
        <w:t xml:space="preserve"> гидроабразивной механической очистке внутренней поверхности труб (не на режиме) технического трубопровода "Гудрон от насосов VB-Р-20/1,2,3 в печи VB-О-2/1,2" установки ВТ-6 </w:t>
      </w:r>
      <w:proofErr w:type="spellStart"/>
      <w:r w:rsidRPr="00456E8C">
        <w:rPr>
          <w:rFonts w:ascii="Times New Roman" w:hAnsi="Times New Roman"/>
          <w:color w:val="000000"/>
          <w:sz w:val="24"/>
        </w:rPr>
        <w:t>висбрекинг</w:t>
      </w:r>
      <w:proofErr w:type="spellEnd"/>
      <w:r w:rsidRPr="00456E8C">
        <w:rPr>
          <w:rFonts w:ascii="Times New Roman" w:hAnsi="Times New Roman"/>
          <w:color w:val="000000"/>
          <w:sz w:val="24"/>
        </w:rPr>
        <w:t xml:space="preserve"> цех № 1 Заказчика </w:t>
      </w:r>
      <w:r w:rsidRPr="00456E8C">
        <w:rPr>
          <w:rFonts w:ascii="Times New Roman" w:hAnsi="Times New Roman"/>
          <w:sz w:val="24"/>
        </w:rPr>
        <w:t xml:space="preserve">является твёрдой и не подлежит изменению в ходе выполнения работ по настоящему договору. </w:t>
      </w:r>
    </w:p>
    <w:p w:rsidR="00456E8C" w:rsidRPr="00456E8C" w:rsidRDefault="00456E8C" w:rsidP="00456E8C">
      <w:pPr>
        <w:pStyle w:val="a9"/>
        <w:tabs>
          <w:tab w:val="clear" w:pos="4677"/>
          <w:tab w:val="clear" w:pos="9355"/>
          <w:tab w:val="left" w:pos="284"/>
        </w:tabs>
        <w:jc w:val="center"/>
        <w:rPr>
          <w:b/>
          <w:bCs/>
          <w:sz w:val="16"/>
          <w:szCs w:val="16"/>
        </w:rPr>
      </w:pPr>
    </w:p>
    <w:p w:rsidR="00456E8C" w:rsidRPr="00456E8C" w:rsidRDefault="00456E8C" w:rsidP="00456E8C">
      <w:pPr>
        <w:pStyle w:val="a9"/>
        <w:tabs>
          <w:tab w:val="clear" w:pos="4677"/>
          <w:tab w:val="clear" w:pos="9355"/>
          <w:tab w:val="left" w:pos="284"/>
        </w:tabs>
        <w:jc w:val="center"/>
        <w:rPr>
          <w:b/>
          <w:bCs/>
          <w:sz w:val="24"/>
        </w:rPr>
      </w:pPr>
      <w:r w:rsidRPr="00456E8C">
        <w:rPr>
          <w:b/>
          <w:bCs/>
          <w:sz w:val="24"/>
        </w:rPr>
        <w:t>4. Порядок расчетов</w:t>
      </w:r>
    </w:p>
    <w:p w:rsidR="00456E8C" w:rsidRPr="00456E8C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56E8C">
        <w:rPr>
          <w:sz w:val="24"/>
        </w:rPr>
        <w:t>4.1 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456E8C" w:rsidRPr="00456E8C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proofErr w:type="gramStart"/>
      <w:r w:rsidRPr="00456E8C">
        <w:rPr>
          <w:sz w:val="24"/>
        </w:rPr>
        <w:t>4.2 Оплата выполненных работ производится Заказчиком путём перечисления денежных средств платёжным поручением на расчётный счёт Подрядчика не позднее 90 (девяносто) календарных дней с момента подписания акта приёмки выполненных работ по соответствующему этапу и выставления счета-фактуры при условии поступления на расчётный счёт Заказчика оплаты за оказанные Подрядчику в месяцах, предшествующих месяцу оплаты выполненных работ, услуги (в т.ч. оплата за электроэнергию</w:t>
      </w:r>
      <w:proofErr w:type="gramEnd"/>
      <w:r w:rsidRPr="00456E8C">
        <w:rPr>
          <w:sz w:val="24"/>
        </w:rPr>
        <w:t>, связь, подачу воды, пара, вывоз мусора, предоставление транспорта, аренду, оплата штрафов, неустоек, других мер ответственности и пр.), в том числе связанные с другими заключенными Сторонами договорами.</w:t>
      </w:r>
    </w:p>
    <w:p w:rsidR="00456E8C" w:rsidRPr="00456E8C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56E8C">
        <w:rPr>
          <w:sz w:val="24"/>
        </w:rPr>
        <w:t>4.3 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оплате Заказчиком не подлежит.</w:t>
      </w:r>
    </w:p>
    <w:p w:rsidR="00456E8C" w:rsidRPr="00456E8C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56E8C">
        <w:rPr>
          <w:sz w:val="24"/>
        </w:rPr>
        <w:t xml:space="preserve">4.4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456E8C">
        <w:rPr>
          <w:sz w:val="24"/>
        </w:rPr>
        <w:t>уменьшения</w:t>
      </w:r>
      <w:proofErr w:type="gramEnd"/>
      <w:r w:rsidRPr="00456E8C">
        <w:rPr>
          <w:sz w:val="24"/>
        </w:rPr>
        <w:t xml:space="preserve"> таким образом сумм, подлежащих выплате Подрядчику).</w:t>
      </w:r>
    </w:p>
    <w:p w:rsidR="00456E8C" w:rsidRPr="00456E8C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56E8C">
        <w:rPr>
          <w:sz w:val="24"/>
        </w:rPr>
        <w:t>4.5</w:t>
      </w:r>
      <w:proofErr w:type="gramStart"/>
      <w:r w:rsidRPr="00456E8C">
        <w:rPr>
          <w:sz w:val="24"/>
        </w:rPr>
        <w:t xml:space="preserve"> В</w:t>
      </w:r>
      <w:proofErr w:type="gramEnd"/>
      <w:r w:rsidRPr="00456E8C">
        <w:rPr>
          <w:sz w:val="24"/>
        </w:rPr>
        <w:t>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456E8C" w:rsidRPr="00456E8C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</w:p>
    <w:p w:rsidR="00456E8C" w:rsidRPr="00456E8C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16"/>
          <w:szCs w:val="16"/>
        </w:rPr>
      </w:pPr>
    </w:p>
    <w:p w:rsidR="00456E8C" w:rsidRPr="00456E8C" w:rsidRDefault="00456E8C" w:rsidP="00456E8C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 w:rsidRPr="00456E8C">
        <w:rPr>
          <w:b/>
          <w:bCs/>
          <w:sz w:val="24"/>
        </w:rPr>
        <w:t>5. Обеспечение материалами и оборудованием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 xml:space="preserve">5.1 Подрядчик принимает на себя обязательство по обеспечению работ </w:t>
      </w:r>
      <w:r w:rsidRPr="00456E8C">
        <w:rPr>
          <w:rFonts w:ascii="Times New Roman" w:hAnsi="Times New Roman"/>
          <w:color w:val="000000"/>
          <w:sz w:val="24"/>
        </w:rPr>
        <w:t xml:space="preserve">по гидроабразивной механической очистке внутренней поверхности труб (не на режиме) технического трубопровода "Гудрон от насосов VB-Р-20/1,2,3 в печи VB-О-2/1,2" установки ВТ-6 </w:t>
      </w:r>
      <w:proofErr w:type="spellStart"/>
      <w:r w:rsidRPr="00456E8C">
        <w:rPr>
          <w:rFonts w:ascii="Times New Roman" w:hAnsi="Times New Roman"/>
          <w:color w:val="000000"/>
          <w:sz w:val="24"/>
        </w:rPr>
        <w:t>висбрекинг</w:t>
      </w:r>
      <w:proofErr w:type="spellEnd"/>
      <w:r w:rsidRPr="00456E8C">
        <w:rPr>
          <w:rFonts w:ascii="Times New Roman" w:hAnsi="Times New Roman"/>
          <w:color w:val="000000"/>
          <w:sz w:val="24"/>
        </w:rPr>
        <w:t xml:space="preserve"> цех № 1  Заказчика</w:t>
      </w:r>
      <w:r w:rsidRPr="00456E8C">
        <w:rPr>
          <w:rFonts w:ascii="Times New Roman" w:hAnsi="Times New Roman"/>
          <w:sz w:val="24"/>
        </w:rPr>
        <w:t xml:space="preserve"> всеми необходимыми материалами и оборудованием.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5.2 Подрядчик осуществляет доставку к месту выполнения работ</w:t>
      </w:r>
      <w:r w:rsidRPr="00456E8C">
        <w:rPr>
          <w:rFonts w:ascii="Times New Roman" w:hAnsi="Times New Roman"/>
          <w:bCs/>
          <w:sz w:val="24"/>
        </w:rPr>
        <w:t xml:space="preserve"> </w:t>
      </w:r>
      <w:r w:rsidRPr="00456E8C">
        <w:rPr>
          <w:rFonts w:ascii="Times New Roman" w:hAnsi="Times New Roman"/>
          <w:color w:val="000000"/>
          <w:sz w:val="24"/>
        </w:rPr>
        <w:t xml:space="preserve">по гидроабразивной механической очистке внутренней поверхности труб (не на режиме) технического трубопровода "Гудрон от насосов VB-Р-20/1,2,3 в печи VB-О-2/1,2" установки ВТ-6 </w:t>
      </w:r>
      <w:proofErr w:type="spellStart"/>
      <w:r w:rsidRPr="00456E8C">
        <w:rPr>
          <w:rFonts w:ascii="Times New Roman" w:hAnsi="Times New Roman"/>
          <w:color w:val="000000"/>
          <w:sz w:val="24"/>
        </w:rPr>
        <w:t>висбрекинг</w:t>
      </w:r>
      <w:proofErr w:type="spellEnd"/>
      <w:r w:rsidRPr="00456E8C">
        <w:rPr>
          <w:rFonts w:ascii="Times New Roman" w:hAnsi="Times New Roman"/>
          <w:color w:val="000000"/>
          <w:sz w:val="24"/>
        </w:rPr>
        <w:t xml:space="preserve"> цех № 1 Заказчика </w:t>
      </w:r>
      <w:r w:rsidRPr="00456E8C">
        <w:rPr>
          <w:rFonts w:ascii="Times New Roman" w:hAnsi="Times New Roman"/>
          <w:sz w:val="24"/>
        </w:rPr>
        <w:t>материалов и оборудования</w:t>
      </w:r>
      <w:r w:rsidRPr="00456E8C">
        <w:rPr>
          <w:rFonts w:ascii="Times New Roman" w:hAnsi="Times New Roman"/>
          <w:bCs/>
          <w:sz w:val="24"/>
        </w:rPr>
        <w:t>.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Подрядчик обязуется выполнить приемку, разгрузку, складирование  и  охрану  прибывающих  на  объект  материалов и оборудования.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5.3 Сторона, предоставившая материалы и оборудование, несет ответственность за их несоответствие  государственным стандартам и техническим условиям.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5.4</w:t>
      </w:r>
      <w:proofErr w:type="gramStart"/>
      <w:r w:rsidRPr="00456E8C">
        <w:rPr>
          <w:rFonts w:ascii="Times New Roman" w:hAnsi="Times New Roman"/>
          <w:sz w:val="24"/>
        </w:rPr>
        <w:t xml:space="preserve"> В</w:t>
      </w:r>
      <w:proofErr w:type="gramEnd"/>
      <w:r w:rsidRPr="00456E8C">
        <w:rPr>
          <w:rFonts w:ascii="Times New Roman" w:hAnsi="Times New Roman"/>
          <w:sz w:val="24"/>
        </w:rPr>
        <w:t>се предоставляемые Подрядчиком для выполнения работ материалы должны иметь:</w:t>
      </w:r>
    </w:p>
    <w:p w:rsidR="00456E8C" w:rsidRPr="00456E8C" w:rsidRDefault="00456E8C" w:rsidP="00456E8C">
      <w:pPr>
        <w:numPr>
          <w:ilvl w:val="0"/>
          <w:numId w:val="15"/>
        </w:numPr>
        <w:tabs>
          <w:tab w:val="clear" w:pos="720"/>
        </w:tabs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Сертификаты установленного образца,</w:t>
      </w:r>
    </w:p>
    <w:p w:rsidR="00456E8C" w:rsidRPr="00456E8C" w:rsidRDefault="00456E8C" w:rsidP="00456E8C">
      <w:pPr>
        <w:numPr>
          <w:ilvl w:val="0"/>
          <w:numId w:val="15"/>
        </w:numPr>
        <w:tabs>
          <w:tab w:val="clear" w:pos="720"/>
        </w:tabs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Технические паспорта или другие документы, удостоверяющие их качество.</w:t>
      </w:r>
    </w:p>
    <w:p w:rsidR="00456E8C" w:rsidRDefault="00456E8C" w:rsidP="00456E8C">
      <w:pPr>
        <w:ind w:firstLine="567"/>
        <w:jc w:val="both"/>
        <w:rPr>
          <w:sz w:val="16"/>
          <w:szCs w:val="16"/>
        </w:rPr>
      </w:pPr>
    </w:p>
    <w:p w:rsidR="00456E8C" w:rsidRPr="00456E8C" w:rsidRDefault="00456E8C" w:rsidP="00456E8C">
      <w:pPr>
        <w:ind w:firstLine="567"/>
        <w:jc w:val="both"/>
        <w:rPr>
          <w:sz w:val="16"/>
          <w:szCs w:val="16"/>
        </w:rPr>
      </w:pPr>
    </w:p>
    <w:p w:rsidR="00456E8C" w:rsidRPr="00FE14C2" w:rsidRDefault="00456E8C" w:rsidP="00456E8C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6. </w:t>
      </w:r>
      <w:r w:rsidRPr="00FE14C2">
        <w:rPr>
          <w:b/>
          <w:bCs/>
          <w:sz w:val="24"/>
        </w:rPr>
        <w:t>Права и обязанности Подрядчика</w:t>
      </w:r>
    </w:p>
    <w:p w:rsidR="00456E8C" w:rsidRPr="00456E8C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56E8C">
        <w:rPr>
          <w:sz w:val="24"/>
        </w:rPr>
        <w:lastRenderedPageBreak/>
        <w:t>6.1</w:t>
      </w:r>
      <w:proofErr w:type="gramStart"/>
      <w:r w:rsidRPr="00456E8C">
        <w:rPr>
          <w:b/>
          <w:bCs/>
          <w:sz w:val="24"/>
        </w:rPr>
        <w:t xml:space="preserve"> </w:t>
      </w:r>
      <w:r w:rsidRPr="00456E8C">
        <w:rPr>
          <w:sz w:val="24"/>
        </w:rPr>
        <w:t>В</w:t>
      </w:r>
      <w:proofErr w:type="gramEnd"/>
      <w:r w:rsidRPr="00456E8C">
        <w:rPr>
          <w:sz w:val="24"/>
        </w:rPr>
        <w:t xml:space="preserve">ыполнить работы в соответствии с действующими нормами и правилами:                </w:t>
      </w:r>
      <w:r w:rsidRPr="00456E8C">
        <w:rPr>
          <w:sz w:val="24"/>
          <w:szCs w:val="24"/>
        </w:rPr>
        <w:t xml:space="preserve">СНИП </w:t>
      </w:r>
      <w:r w:rsidRPr="00456E8C">
        <w:rPr>
          <w:sz w:val="24"/>
          <w:szCs w:val="24"/>
          <w:lang w:val="en-US"/>
        </w:rPr>
        <w:t>II</w:t>
      </w:r>
      <w:r w:rsidRPr="00456E8C">
        <w:rPr>
          <w:sz w:val="24"/>
          <w:szCs w:val="24"/>
        </w:rPr>
        <w:t>-23-81, СНИП 52-01-2003, СНИП 12-03, СНИП 3.03.01-87, СНИП 3.02.01-87, СНИП 3.05.05-84, СНИП 41-03-2003, ГОСТ 23118-99, РД 38.13.004-86, ПБ 03-585-03, ПБ 10-573-03, ПБ - 10-382</w:t>
      </w:r>
      <w:r w:rsidRPr="00456E8C">
        <w:rPr>
          <w:sz w:val="24"/>
        </w:rPr>
        <w:t>.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6.2</w:t>
      </w:r>
      <w:proofErr w:type="gramStart"/>
      <w:r w:rsidRPr="00456E8C">
        <w:rPr>
          <w:rFonts w:ascii="Times New Roman" w:hAnsi="Times New Roman"/>
          <w:sz w:val="24"/>
        </w:rPr>
        <w:t xml:space="preserve"> О</w:t>
      </w:r>
      <w:proofErr w:type="gramEnd"/>
      <w:r w:rsidRPr="00456E8C">
        <w:rPr>
          <w:rFonts w:ascii="Times New Roman" w:hAnsi="Times New Roman"/>
          <w:sz w:val="24"/>
        </w:rPr>
        <w:t>беспечить:</w:t>
      </w:r>
    </w:p>
    <w:p w:rsidR="00456E8C" w:rsidRPr="00456E8C" w:rsidRDefault="00456E8C" w:rsidP="00456E8C">
      <w:pPr>
        <w:spacing w:before="0"/>
        <w:ind w:firstLine="340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ab/>
        <w:t>- производство работ в полном соответствии с условиями договора и действующими нормами и правилами;</w:t>
      </w:r>
    </w:p>
    <w:p w:rsidR="00456E8C" w:rsidRPr="00456E8C" w:rsidRDefault="00456E8C" w:rsidP="00456E8C">
      <w:pPr>
        <w:spacing w:before="0"/>
        <w:ind w:firstLine="340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3"/>
          <w:szCs w:val="23"/>
        </w:rPr>
        <w:t xml:space="preserve">       - выполнение объёма работ, составляющего не менее 90 %, собственными силами Подрядчика (без привлечения субподрядчиков); субподрядчикам может быть передано не более 10%  работ;</w:t>
      </w:r>
    </w:p>
    <w:p w:rsidR="00456E8C" w:rsidRPr="00456E8C" w:rsidRDefault="00456E8C" w:rsidP="00456E8C">
      <w:pPr>
        <w:spacing w:before="0"/>
        <w:ind w:firstLine="340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ab/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456E8C" w:rsidRPr="00456E8C" w:rsidRDefault="00456E8C" w:rsidP="00456E8C">
      <w:pPr>
        <w:spacing w:before="0"/>
        <w:ind w:firstLine="340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ab/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456E8C" w:rsidRPr="00456E8C" w:rsidRDefault="00456E8C" w:rsidP="00456E8C">
      <w:pPr>
        <w:spacing w:before="0"/>
        <w:ind w:firstLine="340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ab/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6.3</w:t>
      </w:r>
      <w:proofErr w:type="gramStart"/>
      <w:r w:rsidRPr="00456E8C">
        <w:rPr>
          <w:rFonts w:ascii="Times New Roman" w:hAnsi="Times New Roman"/>
          <w:sz w:val="24"/>
        </w:rPr>
        <w:t xml:space="preserve"> В</w:t>
      </w:r>
      <w:proofErr w:type="gramEnd"/>
      <w:r w:rsidRPr="00456E8C">
        <w:rPr>
          <w:rFonts w:ascii="Times New Roman" w:hAnsi="Times New Roman"/>
          <w:sz w:val="24"/>
        </w:rPr>
        <w:t xml:space="preserve"> ходе выполнения работ по настоящему Договору Подрядчик обязуется: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6.3.1.  Соблюдать нормы действующего законодательства РФ, включая земельное, водное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 и, в т.ч.:</w:t>
      </w:r>
    </w:p>
    <w:p w:rsidR="00456E8C" w:rsidRPr="00456E8C" w:rsidRDefault="00456E8C" w:rsidP="00456E8C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- Федеральный Закон от 21.07.1997 № 116-ФЗ О промышленной безопасности опасных производственных объектов;</w:t>
      </w:r>
    </w:p>
    <w:p w:rsidR="00456E8C" w:rsidRPr="00456E8C" w:rsidRDefault="00456E8C" w:rsidP="00456E8C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- Федеральный Закон от 10.01.2002 № 7-ФЗ</w:t>
      </w:r>
      <w:proofErr w:type="gramStart"/>
      <w:r w:rsidRPr="00456E8C">
        <w:rPr>
          <w:rFonts w:ascii="Times New Roman" w:hAnsi="Times New Roman"/>
          <w:sz w:val="24"/>
        </w:rPr>
        <w:t xml:space="preserve"> О</w:t>
      </w:r>
      <w:proofErr w:type="gramEnd"/>
      <w:r w:rsidRPr="00456E8C">
        <w:rPr>
          <w:rFonts w:ascii="Times New Roman" w:hAnsi="Times New Roman"/>
          <w:sz w:val="24"/>
        </w:rPr>
        <w:t>б охране окружающей среды;</w:t>
      </w:r>
    </w:p>
    <w:p w:rsidR="00456E8C" w:rsidRPr="00456E8C" w:rsidRDefault="00456E8C" w:rsidP="00456E8C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- Общие правила взрывобезопасности для взрывопожароопасных химических, нефтехимических и нефтеперерабатывающих производств;</w:t>
      </w:r>
    </w:p>
    <w:p w:rsidR="00456E8C" w:rsidRPr="00456E8C" w:rsidRDefault="00456E8C" w:rsidP="00456E8C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- ПБ 09-563-03 Правила промышленной безопасности для нефтеперерабатывающих производств;</w:t>
      </w:r>
    </w:p>
    <w:p w:rsidR="00456E8C" w:rsidRPr="00456E8C" w:rsidRDefault="00456E8C" w:rsidP="00456E8C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- Правила противопожарного режима в Российской Федерации от 25.04.12 г.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6.3.2. Соблюдать требования следующих локальных нормативных актов Заказчика: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 xml:space="preserve">- Положение о </w:t>
      </w:r>
      <w:proofErr w:type="gramStart"/>
      <w:r w:rsidRPr="00456E8C">
        <w:rPr>
          <w:rFonts w:ascii="Times New Roman" w:hAnsi="Times New Roman"/>
          <w:sz w:val="24"/>
        </w:rPr>
        <w:t>пропускном</w:t>
      </w:r>
      <w:proofErr w:type="gramEnd"/>
      <w:r w:rsidRPr="00456E8C">
        <w:rPr>
          <w:rFonts w:ascii="Times New Roman" w:hAnsi="Times New Roman"/>
          <w:sz w:val="24"/>
        </w:rPr>
        <w:t xml:space="preserve"> и внутриобъектовом режимах на территории ОАО «Славнефть-ЯНОС»;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- Инструкции № 1 по общим правилам охраны труда, промышленной и пожарной безопасности на ОАО «Славнефть-ЯНОС»;</w:t>
      </w:r>
    </w:p>
    <w:p w:rsidR="00456E8C" w:rsidRPr="00456E8C" w:rsidRDefault="00456E8C" w:rsidP="00456E8C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 xml:space="preserve">- Инструкции № 3 об общих правилах </w:t>
      </w:r>
      <w:proofErr w:type="spellStart"/>
      <w:r w:rsidRPr="00456E8C">
        <w:rPr>
          <w:rFonts w:ascii="Times New Roman" w:hAnsi="Times New Roman"/>
          <w:sz w:val="24"/>
        </w:rPr>
        <w:t>газобезопасности</w:t>
      </w:r>
      <w:proofErr w:type="spellEnd"/>
      <w:r w:rsidRPr="00456E8C">
        <w:rPr>
          <w:rFonts w:ascii="Times New Roman" w:hAnsi="Times New Roman"/>
          <w:sz w:val="24"/>
        </w:rPr>
        <w:t xml:space="preserve"> на территории ОАО "Славнефть-ЯНОС";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- Инструкции № 10 по организации и безопасному производству ремонтных работ на объектах ОАО «Славнефть-ЯНОС»;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- Инструкции № 18 по охране труда при работе на высоте;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- Инструкции № 22 по организации безопасного проведения газоопасных работ на ОАО «Славнефть-ЯНОС»;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- Инструкции № 69 по организации безопасного проведения огневых работ на пожароопасных, взрывоопасных и взрывопожароопасных объектах ОАО «Славнефть-ЯНОС»;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- 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 организаций  и  предприятий;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- Правил № 404 производства земляных работ на территории ОАО «Славнефть-ЯНОС»;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- Инструкции № 135 по организации безопасного движения транспортных средств и пешеходов на территории ОАО «Славнефть-ЯНОС»;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- Правил экологической безопасности ОАО «Славнефть-ЯНОС»;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- Правил благоустройства и содержания территории ОАО «Славнефть-ЯНОС»;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- Положения о порядке отпуска материалов по давальческой схеме;</w:t>
      </w:r>
    </w:p>
    <w:p w:rsidR="00456E8C" w:rsidRPr="00456E8C" w:rsidRDefault="00456E8C" w:rsidP="00456E8C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- Положения № 547 по обращению с отходами на ОАО «Славнефть-ЯНОС»;</w:t>
      </w:r>
    </w:p>
    <w:p w:rsidR="00456E8C" w:rsidRPr="00456E8C" w:rsidRDefault="00456E8C" w:rsidP="00456E8C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lastRenderedPageBreak/>
        <w:t>- Единых требований, предъявляемых к мобильным зданиям (бытовым вагончикам) на объектах ОАО «Славнефть-ЯНОС».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Названные локальные акты Подрядчик на момент подписания настоящего договора получил и с ними ознакомлен.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 xml:space="preserve">6.3.3. </w:t>
      </w:r>
      <w:proofErr w:type="gramStart"/>
      <w:r w:rsidRPr="00456E8C">
        <w:rPr>
          <w:rFonts w:ascii="Times New Roman" w:hAnsi="Times New Roman"/>
          <w:sz w:val="24"/>
        </w:rPr>
        <w:t>Обеспечить соблюдение своими работниками (а также работниками третьих лиц, привлеченных к выполнению работ) «Положения о пропускном и внутриобъектовом режимах на территории ОАО «Славнефть-ЯНОС», в частности, исключить появление данных лиц на территории Заказчика в состоянии алкогольного, наркотического или иного токсического  опьянения.</w:t>
      </w:r>
      <w:proofErr w:type="gramEnd"/>
    </w:p>
    <w:p w:rsidR="00456E8C" w:rsidRPr="00456E8C" w:rsidRDefault="00456E8C" w:rsidP="00456E8C">
      <w:pPr>
        <w:pStyle w:val="32"/>
        <w:spacing w:after="0"/>
        <w:ind w:firstLine="567"/>
        <w:jc w:val="both"/>
        <w:rPr>
          <w:sz w:val="24"/>
          <w:szCs w:val="24"/>
        </w:rPr>
      </w:pPr>
      <w:r w:rsidRPr="00456E8C">
        <w:rPr>
          <w:sz w:val="24"/>
          <w:szCs w:val="24"/>
        </w:rPr>
        <w:t>6.3.4. Назначить лиц из числа персонала Подрядчика ответственных за противопожарное состояние зданий и сооружений, арендуемых (или находящихся в собственности) и расположенных на территории ОАО «Славнефть-ЯНОС». На дверях помещений вывесить таблички с указанием лиц (лица) ответственного</w:t>
      </w:r>
      <w:proofErr w:type="gramStart"/>
      <w:r w:rsidRPr="00456E8C">
        <w:rPr>
          <w:sz w:val="24"/>
          <w:szCs w:val="24"/>
        </w:rPr>
        <w:t xml:space="preserve"> (-</w:t>
      </w:r>
      <w:proofErr w:type="gramEnd"/>
      <w:r w:rsidRPr="00456E8C">
        <w:rPr>
          <w:sz w:val="24"/>
          <w:szCs w:val="24"/>
        </w:rPr>
        <w:t>ых) за противопожарное состояние и контактных телефонов указанных лица (лиц).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6.3.5.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работы, а также обеспечить безопасные условия труба на объектах производства работ Заказчика.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При необходимости  обеспечить доступ, проезд путем расчистки территории от снега, льда и т.д. к местам выполнения работ, местам работы крановой, автомобильной, тракторной техники, площадкам складирования материалов и оборудования в течение всего периода выполнения работ. Все затраты по выполнению вышеуказанных работ входят в стоимость поручаемых работ по данному договору (п. 3.1.)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6.3.6. 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 Обеспечить своевременный инструктаж и обучение своих работников и  работников субподрядчиков безопасным, безаварийным методам работы в условиях нефтеперерабатывающего предприятия.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 РФ.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 xml:space="preserve">6.3.7. Обеспечить безопасность дорожного  движения на территории Заказчика в соответствии с требованиями федерального закона от 10.12.95. № 196-ФЗ «О безопасности дорожного движения» и других нормативных правовых актов. Осуществлять </w:t>
      </w:r>
      <w:proofErr w:type="gramStart"/>
      <w:r w:rsidRPr="00456E8C">
        <w:rPr>
          <w:rFonts w:ascii="Times New Roman" w:hAnsi="Times New Roman"/>
          <w:sz w:val="24"/>
        </w:rPr>
        <w:t>контроль за</w:t>
      </w:r>
      <w:proofErr w:type="gramEnd"/>
      <w:r w:rsidRPr="00456E8C">
        <w:rPr>
          <w:rFonts w:ascii="Times New Roman" w:hAnsi="Times New Roman"/>
          <w:sz w:val="24"/>
        </w:rPr>
        <w:t xml:space="preserve"> соблюдением водителями Подрядчика и третьих лиц, привлеченных к выполнению работ, правил дорожного движения. В случае совершения дорожно-транспортного происшествия незамедлительно  извещать  Заказчика.</w:t>
      </w:r>
    </w:p>
    <w:p w:rsidR="00456E8C" w:rsidRPr="00456E8C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56E8C">
        <w:rPr>
          <w:sz w:val="24"/>
        </w:rPr>
        <w:t>6.3.8. 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 xml:space="preserve">6.3.9. В случае привлечения Подрядчиком для выполнения </w:t>
      </w:r>
      <w:proofErr w:type="gramStart"/>
      <w:r w:rsidRPr="00456E8C">
        <w:rPr>
          <w:rFonts w:ascii="Times New Roman" w:hAnsi="Times New Roman"/>
          <w:sz w:val="24"/>
        </w:rPr>
        <w:t>работ</w:t>
      </w:r>
      <w:proofErr w:type="gramEnd"/>
      <w:r w:rsidRPr="00456E8C">
        <w:rPr>
          <w:rFonts w:ascii="Times New Roman" w:hAnsi="Times New Roman"/>
          <w:sz w:val="24"/>
        </w:rPr>
        <w:t xml:space="preserve"> по договору третьих лиц заключаемые с ними договоры должны содержать условия, предусмотренные настоящим разделом договора. Подрядчик должен осуществлять контроль их исполнения. По требованию Заказчика Подрядчик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6.3.10. 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-   смерть в результате несчастного случая;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lastRenderedPageBreak/>
        <w:t xml:space="preserve">- постоянной (полной) утраты трудоспособности в результате несчастного случая с установлением </w:t>
      </w:r>
      <w:r w:rsidRPr="00456E8C">
        <w:rPr>
          <w:rFonts w:ascii="Times New Roman" w:hAnsi="Times New Roman"/>
          <w:sz w:val="24"/>
          <w:lang w:val="en-US"/>
        </w:rPr>
        <w:t>I</w:t>
      </w:r>
      <w:r w:rsidRPr="00456E8C">
        <w:rPr>
          <w:rFonts w:ascii="Times New Roman" w:hAnsi="Times New Roman"/>
          <w:sz w:val="24"/>
        </w:rPr>
        <w:t xml:space="preserve">, </w:t>
      </w:r>
      <w:r w:rsidRPr="00456E8C">
        <w:rPr>
          <w:rFonts w:ascii="Times New Roman" w:hAnsi="Times New Roman"/>
          <w:sz w:val="24"/>
          <w:lang w:val="en-US"/>
        </w:rPr>
        <w:t>II</w:t>
      </w:r>
      <w:r w:rsidRPr="00456E8C">
        <w:rPr>
          <w:rFonts w:ascii="Times New Roman" w:hAnsi="Times New Roman"/>
          <w:sz w:val="24"/>
        </w:rPr>
        <w:t xml:space="preserve">, </w:t>
      </w:r>
      <w:r w:rsidRPr="00456E8C">
        <w:rPr>
          <w:rFonts w:ascii="Times New Roman" w:hAnsi="Times New Roman"/>
          <w:sz w:val="24"/>
          <w:lang w:val="en-US"/>
        </w:rPr>
        <w:t>III</w:t>
      </w:r>
      <w:r w:rsidRPr="00456E8C">
        <w:rPr>
          <w:rFonts w:ascii="Times New Roman" w:hAnsi="Times New Roman"/>
          <w:sz w:val="24"/>
        </w:rPr>
        <w:t xml:space="preserve">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6.4.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5 дней со дня получения соответствующего требования Заказчика возместить Заказчику все причиненные этим убытки.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6.5</w:t>
      </w:r>
      <w:proofErr w:type="gramStart"/>
      <w:r w:rsidRPr="00456E8C">
        <w:rPr>
          <w:rFonts w:ascii="Times New Roman" w:hAnsi="Times New Roman"/>
          <w:sz w:val="24"/>
        </w:rPr>
        <w:t xml:space="preserve"> Е</w:t>
      </w:r>
      <w:proofErr w:type="gramEnd"/>
      <w:r w:rsidRPr="00456E8C">
        <w:rPr>
          <w:rFonts w:ascii="Times New Roman" w:hAnsi="Times New Roman"/>
          <w:sz w:val="24"/>
        </w:rPr>
        <w:t>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6.6 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456E8C" w:rsidRPr="00456E8C" w:rsidRDefault="00456E8C" w:rsidP="00456E8C">
      <w:pPr>
        <w:autoSpaceDE w:val="0"/>
        <w:autoSpaceDN w:val="0"/>
        <w:adjustRightInd w:val="0"/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6.7</w:t>
      </w:r>
      <w:proofErr w:type="gramStart"/>
      <w:r w:rsidRPr="00456E8C">
        <w:rPr>
          <w:rFonts w:ascii="Times New Roman" w:hAnsi="Times New Roman"/>
          <w:sz w:val="24"/>
        </w:rPr>
        <w:t xml:space="preserve"> В</w:t>
      </w:r>
      <w:proofErr w:type="gramEnd"/>
      <w:r w:rsidRPr="00456E8C">
        <w:rPr>
          <w:rFonts w:ascii="Times New Roman" w:hAnsi="Times New Roman"/>
          <w:sz w:val="24"/>
        </w:rPr>
        <w:t xml:space="preserve">се отходы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456E8C" w:rsidRPr="00456E8C" w:rsidRDefault="00456E8C" w:rsidP="00456E8C">
      <w:pPr>
        <w:autoSpaceDE w:val="0"/>
        <w:autoSpaceDN w:val="0"/>
        <w:adjustRightInd w:val="0"/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456E8C" w:rsidRPr="00456E8C" w:rsidRDefault="00456E8C" w:rsidP="00456E8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 xml:space="preserve">    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456E8C" w:rsidRPr="00456E8C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56E8C">
        <w:rPr>
          <w:sz w:val="24"/>
        </w:rPr>
        <w:t xml:space="preserve">6.8. Подрядчик обязуется не осуществлять въезд техники на газоны без согласования с цехами, ответственными за состояние закрепленных планшетов. В случае нарушения Подрядчик обязуется восстановить нарушенные покрытия и насаждения за счет собственных средств либо оплатить Заказчику стоимость указанных работ </w:t>
      </w:r>
      <w:proofErr w:type="gramStart"/>
      <w:r w:rsidRPr="00456E8C">
        <w:rPr>
          <w:sz w:val="24"/>
        </w:rPr>
        <w:t>согласно счета</w:t>
      </w:r>
      <w:proofErr w:type="gramEnd"/>
      <w:r w:rsidRPr="00456E8C">
        <w:rPr>
          <w:sz w:val="24"/>
        </w:rPr>
        <w:t>, выставленного Заказчиком Подрядчику.</w:t>
      </w:r>
    </w:p>
    <w:p w:rsidR="00456E8C" w:rsidRPr="00456E8C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56E8C">
        <w:rPr>
          <w:sz w:val="24"/>
        </w:rPr>
        <w:t>6.9. Подрядчик обязуется обеспечить сотрудников необходимыми для исполнения настоящего договора спецодеждой, исправными средствами индивидуальной защиты, инструментом, оборудованием и приспособлениями.</w:t>
      </w:r>
    </w:p>
    <w:p w:rsidR="00456E8C" w:rsidRPr="00456E8C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56E8C">
        <w:rPr>
          <w:sz w:val="24"/>
        </w:rPr>
        <w:t>6.10. Подрядчик обязуется довести требования настоящего договора и указанных в нем локальных нормативных актов Заказчика до сведения своих сотрудников в целях надлежащего их соблюдения, проводить специальное обучение сотрудников на предмет соблюдения требований указанных документов, а также контролировать знание и исполнение этих документов.</w:t>
      </w:r>
    </w:p>
    <w:p w:rsidR="00456E8C" w:rsidRPr="00456E8C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56E8C">
        <w:rPr>
          <w:sz w:val="24"/>
        </w:rPr>
        <w:t>6.11. Подрядчик обязуется рационально использовать необходимые ресурсы (электроэнергию, воду, пар и т.д.) при выполнении работ по настоящему договору.</w:t>
      </w:r>
    </w:p>
    <w:p w:rsidR="00456E8C" w:rsidRPr="00456E8C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56E8C">
        <w:rPr>
          <w:sz w:val="24"/>
        </w:rPr>
        <w:t>6.12 Подрядчик обязуется приложить к договору копии следующих документов:</w:t>
      </w:r>
    </w:p>
    <w:p w:rsidR="00456E8C" w:rsidRPr="00456E8C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56E8C">
        <w:rPr>
          <w:sz w:val="24"/>
        </w:rPr>
        <w:t xml:space="preserve">- выданного СРО свидетельства о допуске к работам, которые оказывают влияние на безопасность объектов капитального строительства (с приложением перечня работ). Такое </w:t>
      </w:r>
      <w:r w:rsidRPr="00456E8C">
        <w:rPr>
          <w:sz w:val="24"/>
        </w:rPr>
        <w:lastRenderedPageBreak/>
        <w:t>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456E8C" w:rsidRPr="00456E8C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56E8C">
        <w:rPr>
          <w:sz w:val="24"/>
        </w:rPr>
        <w:t>- аттестации ответственных лиц в области промышленной безопасности.</w:t>
      </w:r>
    </w:p>
    <w:p w:rsidR="00456E8C" w:rsidRPr="00456E8C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56E8C">
        <w:rPr>
          <w:sz w:val="24"/>
        </w:rPr>
        <w:t>6.13.  Подрядчик обязуется производить сортировку, резку и транспортировку металлолома Заказчика на площадку сбора и реализации металлолома, образовавшегося в процессе деятельности Подрядчика.</w:t>
      </w:r>
    </w:p>
    <w:p w:rsidR="00456E8C" w:rsidRPr="00456E8C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56E8C">
        <w:rPr>
          <w:sz w:val="24"/>
        </w:rPr>
        <w:t>6.14. Подрядчик возмещает все убытки, причинённые Заказчику в связи с производством работ по данному договору.</w:t>
      </w:r>
    </w:p>
    <w:p w:rsidR="00456E8C" w:rsidRPr="00456E8C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56E8C">
        <w:rPr>
          <w:sz w:val="24"/>
        </w:rPr>
        <w:t>6.15. Подрядчик обязуется оплатить услуги Заказчика (электрическая и тепловая энергия, связь, подача воды, пара, вывоз мусора, предоставление транспорта, аренда, штрафы и др.) не позднее 20 числа месяца, следующего за месяцем оказания услуг.</w:t>
      </w:r>
    </w:p>
    <w:p w:rsidR="00456E8C" w:rsidRPr="00456E8C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56E8C">
        <w:rPr>
          <w:sz w:val="24"/>
        </w:rPr>
        <w:t>6.16</w:t>
      </w:r>
      <w:proofErr w:type="gramStart"/>
      <w:r w:rsidRPr="00456E8C">
        <w:rPr>
          <w:sz w:val="24"/>
        </w:rPr>
        <w:t xml:space="preserve"> С</w:t>
      </w:r>
      <w:proofErr w:type="gramEnd"/>
      <w:r w:rsidRPr="00456E8C">
        <w:rPr>
          <w:sz w:val="24"/>
        </w:rPr>
        <w:t xml:space="preserve"> момента передачи Заказчиком оборудования 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456E8C" w:rsidRPr="00456E8C" w:rsidRDefault="00456E8C" w:rsidP="00456E8C">
      <w:pPr>
        <w:pStyle w:val="af0"/>
        <w:ind w:firstLine="567"/>
        <w:jc w:val="both"/>
        <w:rPr>
          <w:szCs w:val="24"/>
        </w:rPr>
      </w:pPr>
      <w:r w:rsidRPr="00456E8C">
        <w:rPr>
          <w:szCs w:val="24"/>
        </w:rPr>
        <w:t xml:space="preserve">6.17 </w:t>
      </w:r>
      <w:r w:rsidRPr="00456E8C">
        <w:rPr>
          <w:color w:val="000000"/>
          <w:szCs w:val="24"/>
        </w:rPr>
        <w:t>Выдача пропусков работникам Подрядчика и привлеченных им субподрядчиков предусматривает обязанность Подрядчика сдавать Заказчику выданные пропуска не позднее дня, следующего за днем окончания срока соответствующего пропуска или за днем увольнения работника – в зависимости от того, что наступит раньше</w:t>
      </w:r>
      <w:r w:rsidRPr="00456E8C">
        <w:rPr>
          <w:szCs w:val="24"/>
        </w:rPr>
        <w:t>.</w:t>
      </w:r>
    </w:p>
    <w:p w:rsidR="00456E8C" w:rsidRPr="00456E8C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56E8C">
        <w:rPr>
          <w:sz w:val="24"/>
        </w:rPr>
        <w:t>6.18 Привлечение Подрядчиком субподрядчика осуществляется по письменному согласованию с Заказчиком. В этом случае Подрядчик направляет генеральному директору ОАО «Славнефть-ЯНОС» запрос на дачу согласия для привлечения субподрядчика. К запросу Подрядчик прикладывает учредительные документы субподрядчика; документы, подтверждающие полномочия единоличного исполнительного органа  субподрядчика; выписку из ЕГРЮЛ в отношении субподрядчика.</w:t>
      </w:r>
    </w:p>
    <w:p w:rsidR="00456E8C" w:rsidRPr="00456E8C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56E8C">
        <w:rPr>
          <w:sz w:val="24"/>
        </w:rPr>
        <w:t>Привлечение субподрядчиком для выполнения работ по договору третьих лиц (субсубподрядчиков) не допускается.</w:t>
      </w:r>
    </w:p>
    <w:p w:rsidR="00456E8C" w:rsidRPr="00456E8C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56E8C">
        <w:rPr>
          <w:sz w:val="24"/>
        </w:rPr>
        <w:t>6.19</w:t>
      </w:r>
      <w:proofErr w:type="gramStart"/>
      <w:r w:rsidRPr="00456E8C">
        <w:rPr>
          <w:sz w:val="24"/>
        </w:rPr>
        <w:t xml:space="preserve"> П</w:t>
      </w:r>
      <w:proofErr w:type="gramEnd"/>
      <w:r w:rsidRPr="00456E8C">
        <w:rPr>
          <w:sz w:val="24"/>
        </w:rPr>
        <w:t>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456E8C" w:rsidRPr="00456E8C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56E8C">
        <w:rPr>
          <w:sz w:val="24"/>
        </w:rPr>
        <w:t>6.20</w:t>
      </w:r>
      <w:proofErr w:type="gramStart"/>
      <w:r w:rsidRPr="00456E8C">
        <w:rPr>
          <w:sz w:val="24"/>
        </w:rPr>
        <w:t xml:space="preserve"> В</w:t>
      </w:r>
      <w:proofErr w:type="gramEnd"/>
      <w:r w:rsidRPr="00456E8C">
        <w:rPr>
          <w:sz w:val="24"/>
        </w:rPr>
        <w:t xml:space="preserve"> случае нарушения предусмотренного пунктом 6.19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456E8C">
        <w:rPr>
          <w:sz w:val="24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456E8C" w:rsidRPr="00456E8C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16"/>
          <w:szCs w:val="16"/>
        </w:rPr>
      </w:pPr>
    </w:p>
    <w:p w:rsidR="00456E8C" w:rsidRPr="00456E8C" w:rsidRDefault="00456E8C" w:rsidP="00456E8C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 w:rsidRPr="00456E8C">
        <w:rPr>
          <w:b/>
          <w:bCs/>
          <w:sz w:val="24"/>
        </w:rPr>
        <w:t>7. Права и обязанности Заказчика. Порядок приемки работ</w:t>
      </w:r>
    </w:p>
    <w:p w:rsidR="00456E8C" w:rsidRPr="00456E8C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56E8C">
        <w:rPr>
          <w:sz w:val="24"/>
        </w:rPr>
        <w:t>7.1 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456E8C" w:rsidRPr="00456E8C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56E8C">
        <w:rPr>
          <w:sz w:val="24"/>
        </w:rPr>
        <w:t>7.2 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 xml:space="preserve">7.3 Заказчик вправе в любое время осуществлять </w:t>
      </w:r>
      <w:proofErr w:type="gramStart"/>
      <w:r w:rsidRPr="00456E8C">
        <w:rPr>
          <w:rFonts w:ascii="Times New Roman" w:hAnsi="Times New Roman"/>
          <w:sz w:val="24"/>
        </w:rPr>
        <w:t>контроль за</w:t>
      </w:r>
      <w:proofErr w:type="gramEnd"/>
      <w:r w:rsidRPr="00456E8C">
        <w:rPr>
          <w:rFonts w:ascii="Times New Roman" w:hAnsi="Times New Roman"/>
          <w:sz w:val="24"/>
        </w:rPr>
        <w:t xml:space="preserve"> соблюдением Подрядчиком и привлеченными им субподрядчиками положений раздела 6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</w:t>
      </w:r>
      <w:r w:rsidRPr="00456E8C">
        <w:rPr>
          <w:rFonts w:ascii="Times New Roman" w:hAnsi="Times New Roman"/>
          <w:sz w:val="24"/>
        </w:rPr>
        <w:lastRenderedPageBreak/>
        <w:t>Подрядчика/субподрядчика, от подписания такого акта он оформляется Заказчиком в одностороннем порядке.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7.4</w:t>
      </w:r>
      <w:proofErr w:type="gramStart"/>
      <w:r w:rsidRPr="00456E8C">
        <w:rPr>
          <w:rFonts w:ascii="Times New Roman" w:hAnsi="Times New Roman"/>
          <w:sz w:val="24"/>
        </w:rPr>
        <w:t xml:space="preserve">  П</w:t>
      </w:r>
      <w:proofErr w:type="gramEnd"/>
      <w:r w:rsidRPr="00456E8C">
        <w:rPr>
          <w:rFonts w:ascii="Times New Roman" w:hAnsi="Times New Roman"/>
          <w:sz w:val="24"/>
        </w:rPr>
        <w:t xml:space="preserve">о окончании работ Подрядчик представляет Заказчику документацию на выполненные работы по договору, акт приемки выполненных работ. 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7.5. 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приемки выполненных работ.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7.6. Обязательства по договору считаются выполненными Подрядчиком после выполнения Подрядчиком всех предусмотренных договором (приложением к договору) работ и передаче Заказчику всех предусмотренных договором документов (в частности, документов, предусмотренных пунктом 5.4.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 подтверждается подписанными сторонами завершающими актом приемки выполненных работ, в которых указывается, что работы по договору  выполнены в полном объеме.</w:t>
      </w:r>
    </w:p>
    <w:p w:rsidR="00456E8C" w:rsidRPr="00456E8C" w:rsidRDefault="00456E8C" w:rsidP="00456E8C">
      <w:pPr>
        <w:spacing w:before="0"/>
        <w:ind w:firstLine="567"/>
        <w:jc w:val="both"/>
        <w:rPr>
          <w:rFonts w:ascii="Times New Roman" w:hAnsi="Times New Roman"/>
          <w:sz w:val="16"/>
          <w:szCs w:val="16"/>
        </w:rPr>
      </w:pPr>
      <w:r w:rsidRPr="00456E8C">
        <w:rPr>
          <w:rFonts w:ascii="Times New Roman" w:hAnsi="Times New Roman"/>
          <w:sz w:val="24"/>
        </w:rPr>
        <w:t>7.7.</w:t>
      </w:r>
      <w:r w:rsidRPr="00FE14C2">
        <w:rPr>
          <w:sz w:val="24"/>
        </w:rPr>
        <w:t xml:space="preserve"> </w:t>
      </w:r>
      <w:r w:rsidRPr="00456E8C">
        <w:rPr>
          <w:rFonts w:ascii="Times New Roman" w:hAnsi="Times New Roman"/>
          <w:sz w:val="24"/>
        </w:rPr>
        <w:t>Если Подрядчик не передал Заказчику предусмотренные договором документы (в частности, документы, предусмотренные пунктом 5.4.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работ. В этом случае Заказчик не подписывает соответствующие акты, а соответствующие работы  оплате не подлежат.</w:t>
      </w:r>
      <w:r w:rsidRPr="00456E8C">
        <w:rPr>
          <w:rFonts w:ascii="Times New Roman" w:hAnsi="Times New Roman"/>
          <w:sz w:val="16"/>
          <w:szCs w:val="16"/>
        </w:rPr>
        <w:t xml:space="preserve"> </w:t>
      </w:r>
    </w:p>
    <w:p w:rsidR="00456E8C" w:rsidRPr="00456E8C" w:rsidRDefault="00456E8C" w:rsidP="00456E8C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 w:rsidRPr="00456E8C">
        <w:rPr>
          <w:b/>
          <w:bCs/>
          <w:sz w:val="24"/>
        </w:rPr>
        <w:t>8. Гарантийные обязательства</w:t>
      </w:r>
    </w:p>
    <w:p w:rsidR="00456E8C" w:rsidRPr="00456E8C" w:rsidRDefault="00456E8C" w:rsidP="00456E8C">
      <w:pPr>
        <w:ind w:firstLine="567"/>
        <w:jc w:val="both"/>
        <w:rPr>
          <w:rFonts w:ascii="Times New Roman" w:hAnsi="Times New Roman"/>
          <w:strike/>
          <w:color w:val="000000"/>
          <w:sz w:val="24"/>
        </w:rPr>
      </w:pPr>
      <w:r w:rsidRPr="00456E8C">
        <w:rPr>
          <w:rFonts w:ascii="Times New Roman" w:hAnsi="Times New Roman"/>
          <w:color w:val="000000"/>
          <w:sz w:val="24"/>
        </w:rPr>
        <w:t xml:space="preserve">8.1. Подрядчик обязуется выполнить работы качественно и в срок. </w:t>
      </w:r>
    </w:p>
    <w:p w:rsidR="00456E8C" w:rsidRPr="00456E8C" w:rsidRDefault="00456E8C" w:rsidP="00456E8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color w:val="000000"/>
          <w:sz w:val="24"/>
        </w:rPr>
        <w:t xml:space="preserve">8.2. </w:t>
      </w:r>
      <w:r w:rsidRPr="00456E8C">
        <w:rPr>
          <w:rFonts w:ascii="Times New Roman" w:hAnsi="Times New Roman"/>
          <w:sz w:val="24"/>
        </w:rPr>
        <w:t xml:space="preserve">Подрядчик гарантирует отсутствие негативного воздействия на металл элементов котла от применяемых в процессе работы реагентов, технологий. </w:t>
      </w:r>
    </w:p>
    <w:p w:rsidR="00456E8C" w:rsidRPr="00456E8C" w:rsidRDefault="00456E8C" w:rsidP="00456E8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/>
          <w:sz w:val="24"/>
        </w:rPr>
      </w:pPr>
      <w:r w:rsidRPr="00456E8C">
        <w:rPr>
          <w:rFonts w:ascii="Times New Roman" w:hAnsi="Times New Roman"/>
          <w:color w:val="000000"/>
          <w:sz w:val="24"/>
        </w:rPr>
        <w:t>Если в ходе эксплуатации объекта обнаружатся дефекты, препятствующие нормальной его эксплуатации, связанные с выполненными Подрядчиком работами, то Подрядчик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456E8C" w:rsidRPr="00456E8C" w:rsidRDefault="00456E8C" w:rsidP="00456E8C">
      <w:pPr>
        <w:ind w:firstLine="567"/>
        <w:jc w:val="both"/>
        <w:rPr>
          <w:rFonts w:ascii="Times New Roman" w:hAnsi="Times New Roman"/>
          <w:color w:val="000000"/>
          <w:sz w:val="24"/>
        </w:rPr>
      </w:pPr>
      <w:r w:rsidRPr="00456E8C">
        <w:rPr>
          <w:rFonts w:ascii="Times New Roman" w:hAnsi="Times New Roman"/>
          <w:color w:val="000000"/>
          <w:sz w:val="24"/>
        </w:rPr>
        <w:t>8.3. 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456E8C">
        <w:rPr>
          <w:rFonts w:ascii="Times New Roman" w:hAnsi="Times New Roman"/>
          <w:color w:val="000000"/>
          <w:sz w:val="24"/>
        </w:rPr>
        <w:t>,</w:t>
      </w:r>
      <w:proofErr w:type="gramEnd"/>
      <w:r w:rsidRPr="00456E8C">
        <w:rPr>
          <w:rFonts w:ascii="Times New Roman" w:hAnsi="Times New Roman"/>
          <w:color w:val="000000"/>
          <w:sz w:val="24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10-дневный срок со дня получения письменного требования Заказчика.</w:t>
      </w:r>
    </w:p>
    <w:p w:rsidR="00456E8C" w:rsidRPr="00456E8C" w:rsidRDefault="00456E8C" w:rsidP="00456E8C">
      <w:pPr>
        <w:ind w:firstLine="567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456E8C" w:rsidRPr="00456E8C" w:rsidRDefault="00456E8C" w:rsidP="00456E8C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 w:rsidRPr="00456E8C">
        <w:rPr>
          <w:b/>
          <w:bCs/>
          <w:sz w:val="24"/>
        </w:rPr>
        <w:t>9. Ответственность сторон</w:t>
      </w:r>
    </w:p>
    <w:p w:rsidR="00456E8C" w:rsidRPr="00456E8C" w:rsidRDefault="00456E8C" w:rsidP="00456E8C">
      <w:pPr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9.1</w:t>
      </w:r>
      <w:proofErr w:type="gramStart"/>
      <w:r w:rsidRPr="00456E8C">
        <w:rPr>
          <w:rFonts w:ascii="Times New Roman" w:hAnsi="Times New Roman"/>
          <w:sz w:val="24"/>
        </w:rPr>
        <w:t xml:space="preserve"> В</w:t>
      </w:r>
      <w:proofErr w:type="gramEnd"/>
      <w:r w:rsidRPr="00456E8C">
        <w:rPr>
          <w:rFonts w:ascii="Times New Roman" w:hAnsi="Times New Roman"/>
          <w:sz w:val="24"/>
        </w:rPr>
        <w:t xml:space="preserve"> случае несвоевременного выполнения Подрядчиком работ (этапов работ) по договору он уплачивает Заказчику неустойку в размере 0,1% от стоимости невыполненных работ, но не менее 50 000 руб. в день за каждый день просрочки, а всего не более 10% от стоимости невыполненных работ.</w:t>
      </w:r>
    </w:p>
    <w:p w:rsidR="00456E8C" w:rsidRPr="00456E8C" w:rsidRDefault="00456E8C" w:rsidP="00456E8C">
      <w:pPr>
        <w:ind w:firstLine="567"/>
        <w:jc w:val="both"/>
        <w:rPr>
          <w:rFonts w:ascii="Times New Roman" w:hAnsi="Times New Roman"/>
          <w:color w:val="000000"/>
          <w:sz w:val="24"/>
        </w:rPr>
      </w:pPr>
      <w:r w:rsidRPr="00456E8C">
        <w:rPr>
          <w:rFonts w:ascii="Times New Roman" w:hAnsi="Times New Roman"/>
          <w:color w:val="000000"/>
          <w:sz w:val="24"/>
        </w:rPr>
        <w:t>9.2. 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настоящему договору, указанной в п.3.1 договора.</w:t>
      </w:r>
    </w:p>
    <w:p w:rsidR="00456E8C" w:rsidRPr="00456E8C" w:rsidRDefault="00456E8C" w:rsidP="00456E8C">
      <w:pPr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9.3</w:t>
      </w:r>
      <w:proofErr w:type="gramStart"/>
      <w:r w:rsidRPr="00456E8C">
        <w:rPr>
          <w:rFonts w:ascii="Times New Roman" w:hAnsi="Times New Roman"/>
          <w:sz w:val="24"/>
        </w:rPr>
        <w:t xml:space="preserve"> В</w:t>
      </w:r>
      <w:proofErr w:type="gramEnd"/>
      <w:r w:rsidRPr="00456E8C">
        <w:rPr>
          <w:rFonts w:ascii="Times New Roman" w:hAnsi="Times New Roman"/>
          <w:sz w:val="24"/>
        </w:rPr>
        <w:t xml:space="preserve"> случае нарушения Подрядчиком или субподрядчиками требований </w:t>
      </w:r>
      <w:r w:rsidRPr="00456E8C">
        <w:rPr>
          <w:rFonts w:ascii="Times New Roman" w:hAnsi="Times New Roman"/>
          <w:iCs/>
          <w:sz w:val="24"/>
        </w:rPr>
        <w:t>п.п.6.3.1,6.3.2, 6.3.5, 6.3.6, 6.3.7, 6.18  договора</w:t>
      </w:r>
      <w:r w:rsidRPr="00456E8C">
        <w:rPr>
          <w:rFonts w:ascii="Times New Roman" w:hAnsi="Times New Roman"/>
          <w:sz w:val="24"/>
        </w:rPr>
        <w:t xml:space="preserve"> Подрядчик обязуется уплатить Заказчику штраф в размере 30 000 рублей за каждое допущенное нарушение.</w:t>
      </w:r>
    </w:p>
    <w:p w:rsidR="00456E8C" w:rsidRPr="00456E8C" w:rsidRDefault="00456E8C" w:rsidP="00456E8C">
      <w:pPr>
        <w:pStyle w:val="32"/>
        <w:spacing w:after="0"/>
        <w:ind w:firstLine="567"/>
        <w:jc w:val="both"/>
        <w:rPr>
          <w:sz w:val="24"/>
          <w:szCs w:val="24"/>
        </w:rPr>
      </w:pPr>
      <w:r w:rsidRPr="00456E8C">
        <w:rPr>
          <w:sz w:val="24"/>
          <w:szCs w:val="24"/>
        </w:rPr>
        <w:lastRenderedPageBreak/>
        <w:t>9.4</w:t>
      </w:r>
      <w:proofErr w:type="gramStart"/>
      <w:r w:rsidRPr="00456E8C">
        <w:rPr>
          <w:sz w:val="24"/>
          <w:szCs w:val="24"/>
        </w:rPr>
        <w:t xml:space="preserve"> В</w:t>
      </w:r>
      <w:proofErr w:type="gramEnd"/>
      <w:r w:rsidRPr="00456E8C">
        <w:rPr>
          <w:sz w:val="24"/>
          <w:szCs w:val="24"/>
        </w:rPr>
        <w:t xml:space="preserve">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100 000 рублей за каждый такой установленный факт. В случае совершения нарушения группой лиц сумма штрафа составляет 200 000 рублей.</w:t>
      </w:r>
    </w:p>
    <w:p w:rsidR="00456E8C" w:rsidRPr="00456E8C" w:rsidRDefault="00456E8C" w:rsidP="00456E8C">
      <w:pPr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9.5</w:t>
      </w:r>
      <w:proofErr w:type="gramStart"/>
      <w:r w:rsidRPr="00456E8C">
        <w:rPr>
          <w:rFonts w:ascii="Times New Roman" w:hAnsi="Times New Roman"/>
          <w:sz w:val="24"/>
        </w:rPr>
        <w:t xml:space="preserve"> </w:t>
      </w:r>
      <w:r w:rsidRPr="00456E8C">
        <w:rPr>
          <w:rFonts w:ascii="Times New Roman" w:hAnsi="Times New Roman"/>
          <w:color w:val="000000"/>
          <w:sz w:val="24"/>
        </w:rPr>
        <w:t>В</w:t>
      </w:r>
      <w:proofErr w:type="gramEnd"/>
      <w:r w:rsidRPr="00456E8C">
        <w:rPr>
          <w:rFonts w:ascii="Times New Roman" w:hAnsi="Times New Roman"/>
          <w:color w:val="000000"/>
          <w:sz w:val="24"/>
        </w:rPr>
        <w:t xml:space="preserve">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456E8C" w:rsidRPr="00456E8C" w:rsidRDefault="00456E8C" w:rsidP="00456E8C">
      <w:pPr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9.6</w:t>
      </w:r>
      <w:proofErr w:type="gramStart"/>
      <w:r w:rsidRPr="00456E8C">
        <w:rPr>
          <w:rFonts w:ascii="Times New Roman" w:hAnsi="Times New Roman"/>
          <w:sz w:val="24"/>
        </w:rPr>
        <w:t xml:space="preserve"> В</w:t>
      </w:r>
      <w:proofErr w:type="gramEnd"/>
      <w:r w:rsidRPr="00456E8C">
        <w:rPr>
          <w:rFonts w:ascii="Times New Roman" w:hAnsi="Times New Roman"/>
          <w:sz w:val="24"/>
        </w:rPr>
        <w:t xml:space="preserve"> случае нарушения предусмотренного пунктом 6.19 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456E8C" w:rsidRPr="00456E8C" w:rsidRDefault="00456E8C" w:rsidP="00456E8C">
      <w:pPr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9.7</w:t>
      </w:r>
      <w:proofErr w:type="gramStart"/>
      <w:r w:rsidRPr="00456E8C">
        <w:rPr>
          <w:rFonts w:ascii="Times New Roman" w:hAnsi="Times New Roman"/>
          <w:sz w:val="24"/>
        </w:rPr>
        <w:t xml:space="preserve"> В</w:t>
      </w:r>
      <w:proofErr w:type="gramEnd"/>
      <w:r w:rsidRPr="00456E8C">
        <w:rPr>
          <w:rFonts w:ascii="Times New Roman" w:hAnsi="Times New Roman"/>
          <w:sz w:val="24"/>
        </w:rPr>
        <w:t xml:space="preserve"> случае неполного или некачественного выполнения работ по договору, в результате чего:</w:t>
      </w:r>
    </w:p>
    <w:p w:rsidR="00456E8C" w:rsidRPr="00456E8C" w:rsidRDefault="00456E8C" w:rsidP="00456E8C">
      <w:pPr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456E8C" w:rsidRPr="00456E8C" w:rsidRDefault="00456E8C" w:rsidP="00456E8C">
      <w:pPr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 xml:space="preserve">- либо имел место простой или останов </w:t>
      </w:r>
      <w:r w:rsidR="00DA4FCD">
        <w:rPr>
          <w:rFonts w:ascii="Times New Roman" w:hAnsi="Times New Roman"/>
          <w:sz w:val="24"/>
        </w:rPr>
        <w:t>оборудования</w:t>
      </w:r>
      <w:r w:rsidRPr="00456E8C">
        <w:rPr>
          <w:rFonts w:ascii="Times New Roman" w:hAnsi="Times New Roman"/>
          <w:sz w:val="24"/>
        </w:rPr>
        <w:t>, или авария, или инцидент, или производственная неполадка,</w:t>
      </w:r>
    </w:p>
    <w:p w:rsidR="00456E8C" w:rsidRPr="00456E8C" w:rsidRDefault="00456E8C" w:rsidP="00456E8C">
      <w:pPr>
        <w:jc w:val="both"/>
        <w:rPr>
          <w:rFonts w:ascii="Times New Roman" w:hAnsi="Times New Roman"/>
          <w:sz w:val="24"/>
        </w:rPr>
      </w:pPr>
      <w:proofErr w:type="gramStart"/>
      <w:r w:rsidRPr="00456E8C">
        <w:rPr>
          <w:rFonts w:ascii="Times New Roman" w:hAnsi="Times New Roman"/>
          <w:sz w:val="24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456E8C" w:rsidRPr="00456E8C" w:rsidRDefault="00456E8C" w:rsidP="00456E8C">
      <w:pPr>
        <w:pStyle w:val="310"/>
        <w:spacing w:after="0"/>
        <w:ind w:firstLine="567"/>
        <w:jc w:val="both"/>
        <w:rPr>
          <w:sz w:val="24"/>
          <w:szCs w:val="24"/>
        </w:rPr>
      </w:pPr>
      <w:r w:rsidRPr="00456E8C">
        <w:rPr>
          <w:sz w:val="24"/>
          <w:szCs w:val="24"/>
        </w:rPr>
        <w:t>9.8.  В случае неисполнения Подрядчиком обязанностей, предусмотренных п. 6.3.10, Подрядчик уплачивает Заказчику штраф в размере  10 000 рублей за каждого работника Подрядчика и/или субподрядчика, в отношении которого не было исполнено обязательство по страхованию в соответствии с п. 6.3.10 договора.</w:t>
      </w:r>
    </w:p>
    <w:p w:rsidR="00456E8C" w:rsidRPr="00456E8C" w:rsidRDefault="00456E8C" w:rsidP="00456E8C">
      <w:pPr>
        <w:pStyle w:val="310"/>
        <w:spacing w:after="0"/>
        <w:ind w:firstLine="567"/>
        <w:jc w:val="both"/>
        <w:rPr>
          <w:sz w:val="24"/>
          <w:szCs w:val="24"/>
        </w:rPr>
      </w:pPr>
      <w:r w:rsidRPr="00456E8C">
        <w:rPr>
          <w:sz w:val="24"/>
          <w:szCs w:val="24"/>
        </w:rPr>
        <w:t xml:space="preserve">9.9. </w:t>
      </w:r>
      <w:proofErr w:type="gramStart"/>
      <w:r w:rsidRPr="00456E8C">
        <w:rPr>
          <w:sz w:val="24"/>
          <w:szCs w:val="24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456E8C" w:rsidRPr="00456E8C" w:rsidRDefault="00456E8C" w:rsidP="00456E8C">
      <w:pPr>
        <w:pStyle w:val="310"/>
        <w:spacing w:after="0"/>
        <w:ind w:firstLine="567"/>
        <w:jc w:val="both"/>
        <w:rPr>
          <w:sz w:val="24"/>
          <w:szCs w:val="24"/>
        </w:rPr>
      </w:pPr>
      <w:r w:rsidRPr="00456E8C">
        <w:rPr>
          <w:sz w:val="24"/>
          <w:szCs w:val="24"/>
        </w:rPr>
        <w:t xml:space="preserve">9.10 Подрядчик уплачивает предусмотренные настоящим разделом штрафы не позднее 5 рабочих дней </w:t>
      </w:r>
      <w:proofErr w:type="gramStart"/>
      <w:r w:rsidRPr="00456E8C">
        <w:rPr>
          <w:sz w:val="24"/>
          <w:szCs w:val="24"/>
        </w:rPr>
        <w:t>с даты получения</w:t>
      </w:r>
      <w:proofErr w:type="gramEnd"/>
      <w:r w:rsidRPr="00456E8C">
        <w:rPr>
          <w:sz w:val="24"/>
          <w:szCs w:val="24"/>
        </w:rPr>
        <w:t xml:space="preserve"> требования Заказчика.</w:t>
      </w:r>
    </w:p>
    <w:p w:rsidR="00456E8C" w:rsidRPr="00456E8C" w:rsidRDefault="00456E8C" w:rsidP="00456E8C">
      <w:pPr>
        <w:pStyle w:val="310"/>
        <w:spacing w:after="0"/>
        <w:ind w:firstLine="567"/>
        <w:jc w:val="both"/>
      </w:pPr>
    </w:p>
    <w:p w:rsidR="00456E8C" w:rsidRPr="00456E8C" w:rsidRDefault="00456E8C" w:rsidP="00456E8C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 w:rsidRPr="00456E8C">
        <w:rPr>
          <w:b/>
          <w:bCs/>
          <w:sz w:val="24"/>
        </w:rPr>
        <w:t>10. Расторжение договора</w:t>
      </w:r>
    </w:p>
    <w:p w:rsidR="00456E8C" w:rsidRPr="00456E8C" w:rsidRDefault="00456E8C" w:rsidP="00456E8C">
      <w:pPr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 xml:space="preserve">10.1 Несоблюдение Подрядчиком или привлеченными им субподрядчиками требований </w:t>
      </w:r>
      <w:r w:rsidRPr="00456E8C">
        <w:rPr>
          <w:rFonts w:ascii="Times New Roman" w:hAnsi="Times New Roman"/>
          <w:iCs/>
          <w:sz w:val="24"/>
        </w:rPr>
        <w:t>п.п.6.1-6.3.3, 6.3.6, 6.3.7, 6.18 договора</w:t>
      </w:r>
      <w:r w:rsidRPr="00456E8C">
        <w:rPr>
          <w:rFonts w:ascii="Times New Roman" w:hAnsi="Times New Roman"/>
          <w:sz w:val="24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 </w:t>
      </w:r>
    </w:p>
    <w:p w:rsidR="00456E8C" w:rsidRPr="00456E8C" w:rsidRDefault="00456E8C" w:rsidP="00456E8C">
      <w:pPr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10.2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</w:p>
    <w:p w:rsidR="00456E8C" w:rsidRPr="00456E8C" w:rsidRDefault="00456E8C" w:rsidP="00456E8C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Задержки Подрядчиком начала работ более чем на 10 дней по причинам, не зависящим от Заказчика;</w:t>
      </w:r>
    </w:p>
    <w:p w:rsidR="00456E8C" w:rsidRPr="00456E8C" w:rsidRDefault="00456E8C" w:rsidP="00456E8C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Приостановки работ по причинам, не зависящим от Заказчика, более чем на 10 дней;</w:t>
      </w:r>
    </w:p>
    <w:p w:rsidR="00456E8C" w:rsidRPr="00456E8C" w:rsidRDefault="00456E8C" w:rsidP="00456E8C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Нарушения Подрядчиком сроков выполнения работ более чем на 10 дней;</w:t>
      </w:r>
    </w:p>
    <w:p w:rsidR="00456E8C" w:rsidRPr="00456E8C" w:rsidRDefault="00456E8C" w:rsidP="00456E8C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456E8C" w:rsidRPr="00456E8C" w:rsidRDefault="00456E8C" w:rsidP="00456E8C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456E8C" w:rsidRPr="00456E8C" w:rsidRDefault="00456E8C" w:rsidP="00456E8C">
      <w:pPr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lastRenderedPageBreak/>
        <w:t>10.3</w:t>
      </w:r>
      <w:proofErr w:type="gramStart"/>
      <w:r w:rsidRPr="00456E8C">
        <w:rPr>
          <w:rFonts w:ascii="Times New Roman" w:hAnsi="Times New Roman"/>
          <w:sz w:val="24"/>
        </w:rPr>
        <w:t xml:space="preserve"> В</w:t>
      </w:r>
      <w:proofErr w:type="gramEnd"/>
      <w:r w:rsidRPr="00456E8C">
        <w:rPr>
          <w:rFonts w:ascii="Times New Roman" w:hAnsi="Times New Roman"/>
          <w:sz w:val="24"/>
        </w:rPr>
        <w:t xml:space="preserve"> случае расторжения договора по основаниям, предусмотренным п.п.10.1-10.2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 не вправе требовать от Заказчика возмещения убытков, причиненных расторжением договора по названному основанию.</w:t>
      </w:r>
    </w:p>
    <w:p w:rsidR="00456E8C" w:rsidRPr="00456E8C" w:rsidRDefault="00456E8C" w:rsidP="00456E8C">
      <w:pPr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10.4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456E8C" w:rsidRPr="00456E8C" w:rsidRDefault="00456E8C" w:rsidP="00456E8C">
      <w:pPr>
        <w:ind w:firstLine="567"/>
        <w:jc w:val="both"/>
        <w:rPr>
          <w:rFonts w:ascii="Times New Roman" w:hAnsi="Times New Roman"/>
          <w:sz w:val="24"/>
        </w:rPr>
      </w:pPr>
    </w:p>
    <w:p w:rsidR="00456E8C" w:rsidRPr="00456E8C" w:rsidRDefault="00456E8C" w:rsidP="00456E8C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 w:rsidRPr="00456E8C">
        <w:rPr>
          <w:b/>
          <w:bCs/>
          <w:sz w:val="24"/>
        </w:rPr>
        <w:t>11. Прочие условия</w:t>
      </w:r>
    </w:p>
    <w:p w:rsidR="00456E8C" w:rsidRPr="00456E8C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56E8C">
        <w:rPr>
          <w:sz w:val="24"/>
        </w:rPr>
        <w:t>11.1 Изменения и дополнения настоящего договора могут производиться только в письменной форме по согласованию сторон.</w:t>
      </w:r>
    </w:p>
    <w:p w:rsidR="00456E8C" w:rsidRPr="00456E8C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56E8C">
        <w:rPr>
          <w:sz w:val="24"/>
        </w:rPr>
        <w:t>11.2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456E8C" w:rsidRPr="00456E8C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56E8C">
        <w:rPr>
          <w:sz w:val="24"/>
        </w:rPr>
        <w:t>11.3</w:t>
      </w:r>
      <w:proofErr w:type="gramStart"/>
      <w:r w:rsidRPr="00456E8C">
        <w:rPr>
          <w:sz w:val="24"/>
        </w:rPr>
        <w:t xml:space="preserve"> В</w:t>
      </w:r>
      <w:proofErr w:type="gramEnd"/>
      <w:r w:rsidRPr="00456E8C">
        <w:rPr>
          <w:sz w:val="24"/>
        </w:rPr>
        <w:t>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456E8C" w:rsidRPr="00456E8C" w:rsidRDefault="00456E8C" w:rsidP="00456E8C">
      <w:pPr>
        <w:pStyle w:val="ad"/>
        <w:ind w:firstLine="567"/>
        <w:jc w:val="both"/>
        <w:rPr>
          <w:b w:val="0"/>
          <w:sz w:val="24"/>
          <w:szCs w:val="24"/>
        </w:rPr>
      </w:pPr>
      <w:r w:rsidRPr="00456E8C">
        <w:rPr>
          <w:b w:val="0"/>
          <w:sz w:val="24"/>
          <w:szCs w:val="24"/>
        </w:rPr>
        <w:t>11.4</w:t>
      </w:r>
      <w:proofErr w:type="gramStart"/>
      <w:r w:rsidRPr="00456E8C">
        <w:rPr>
          <w:b w:val="0"/>
          <w:sz w:val="24"/>
          <w:szCs w:val="24"/>
        </w:rPr>
        <w:t xml:space="preserve"> П</w:t>
      </w:r>
      <w:proofErr w:type="gramEnd"/>
      <w:r w:rsidRPr="00456E8C">
        <w:rPr>
          <w:b w:val="0"/>
          <w:sz w:val="24"/>
          <w:szCs w:val="24"/>
        </w:rPr>
        <w:t>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456E8C" w:rsidRPr="00456E8C" w:rsidRDefault="00456E8C" w:rsidP="00456E8C">
      <w:pPr>
        <w:ind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456E8C" w:rsidRPr="00456E8C" w:rsidRDefault="00456E8C" w:rsidP="00456E8C">
      <w:pPr>
        <w:ind w:right="125"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11.5 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7.6. договора.</w:t>
      </w:r>
    </w:p>
    <w:p w:rsidR="00456E8C" w:rsidRPr="00456E8C" w:rsidRDefault="00456E8C" w:rsidP="00456E8C">
      <w:pPr>
        <w:ind w:right="125" w:firstLine="567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11.6</w:t>
      </w:r>
      <w:proofErr w:type="gramStart"/>
      <w:r w:rsidRPr="00456E8C">
        <w:rPr>
          <w:rFonts w:ascii="Times New Roman" w:hAnsi="Times New Roman"/>
          <w:sz w:val="24"/>
        </w:rPr>
        <w:t xml:space="preserve"> П</w:t>
      </w:r>
      <w:proofErr w:type="gramEnd"/>
      <w:r w:rsidRPr="00456E8C">
        <w:rPr>
          <w:rFonts w:ascii="Times New Roman" w:hAnsi="Times New Roman"/>
          <w:sz w:val="24"/>
        </w:rPr>
        <w:t>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456E8C" w:rsidRPr="00456E8C" w:rsidRDefault="00456E8C" w:rsidP="00456E8C">
      <w:pPr>
        <w:ind w:right="125" w:firstLine="708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456E8C" w:rsidRPr="00456E8C" w:rsidRDefault="00456E8C" w:rsidP="00456E8C">
      <w:pPr>
        <w:ind w:right="125" w:firstLine="720"/>
        <w:jc w:val="both"/>
        <w:rPr>
          <w:rFonts w:ascii="Times New Roman" w:hAnsi="Times New Roman"/>
          <w:sz w:val="24"/>
        </w:rPr>
      </w:pPr>
      <w:r w:rsidRPr="00456E8C">
        <w:rPr>
          <w:rFonts w:ascii="Times New Roman" w:hAnsi="Times New Roman"/>
          <w:sz w:val="24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56E8C">
        <w:rPr>
          <w:rFonts w:ascii="Times New Roman" w:hAnsi="Times New Roman"/>
          <w:sz w:val="24"/>
        </w:rPr>
        <w:t>с даты получения</w:t>
      </w:r>
      <w:proofErr w:type="gramEnd"/>
      <w:r w:rsidRPr="00456E8C">
        <w:rPr>
          <w:rFonts w:ascii="Times New Roman" w:hAnsi="Times New Roman"/>
          <w:sz w:val="24"/>
        </w:rPr>
        <w:t xml:space="preserve"> письменного уведомления.</w:t>
      </w:r>
    </w:p>
    <w:p w:rsidR="00456E8C" w:rsidRPr="00456E8C" w:rsidRDefault="00456E8C" w:rsidP="00456E8C">
      <w:pPr>
        <w:ind w:right="125" w:firstLine="720"/>
        <w:jc w:val="both"/>
        <w:rPr>
          <w:rFonts w:ascii="Times New Roman" w:hAnsi="Times New Roman"/>
          <w:sz w:val="24"/>
        </w:rPr>
      </w:pPr>
      <w:proofErr w:type="gramStart"/>
      <w:r w:rsidRPr="00456E8C">
        <w:rPr>
          <w:rFonts w:ascii="Times New Roman" w:hAnsi="Times New Roman"/>
          <w:sz w:val="24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</w:t>
      </w:r>
      <w:r w:rsidRPr="00456E8C">
        <w:rPr>
          <w:rFonts w:ascii="Times New Roman" w:hAnsi="Times New Roman"/>
          <w:sz w:val="24"/>
        </w:rPr>
        <w:lastRenderedPageBreak/>
        <w:t>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456E8C" w:rsidRPr="00FE14C2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FE14C2">
        <w:rPr>
          <w:sz w:val="24"/>
        </w:rPr>
        <w:t>был</w:t>
      </w:r>
      <w:proofErr w:type="gramEnd"/>
      <w:r w:rsidRPr="00FE14C2">
        <w:rPr>
          <w:sz w:val="24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456E8C" w:rsidRPr="00FE14C2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11.7</w:t>
      </w:r>
      <w:proofErr w:type="gramStart"/>
      <w:r w:rsidRPr="00FE14C2">
        <w:rPr>
          <w:sz w:val="24"/>
        </w:rPr>
        <w:t xml:space="preserve"> П</w:t>
      </w:r>
      <w:proofErr w:type="gramEnd"/>
      <w:r w:rsidRPr="00FE14C2">
        <w:rPr>
          <w:sz w:val="24"/>
        </w:rPr>
        <w:t>ри закрытии договора в 30-дневный срок Стороны составляют двусторонний акт сверки и соглашение о закрытии договора с обязательным указанием факта выполнения обеими Сторонами всех условий.</w:t>
      </w:r>
    </w:p>
    <w:p w:rsidR="00456E8C" w:rsidRPr="00FE14C2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11.8</w:t>
      </w:r>
      <w:proofErr w:type="gramStart"/>
      <w:r w:rsidRPr="00FE14C2">
        <w:rPr>
          <w:sz w:val="24"/>
        </w:rPr>
        <w:t xml:space="preserve"> П</w:t>
      </w:r>
      <w:proofErr w:type="gramEnd"/>
      <w:r w:rsidRPr="00FE14C2">
        <w:rPr>
          <w:sz w:val="24"/>
        </w:rPr>
        <w:t>ри изменении банковских и почтовых реквизитов Стороны обязаны незамедлительно информировать об этом друг друга.</w:t>
      </w:r>
    </w:p>
    <w:p w:rsidR="00456E8C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6D2835">
        <w:rPr>
          <w:sz w:val="24"/>
        </w:rPr>
        <w:t xml:space="preserve">11.9 Настоящий договор вступает  в  </w:t>
      </w:r>
      <w:r w:rsidRPr="00357A8D">
        <w:rPr>
          <w:sz w:val="24"/>
        </w:rPr>
        <w:t xml:space="preserve">силу  с момента его подписания и действует </w:t>
      </w:r>
      <w:r>
        <w:rPr>
          <w:sz w:val="24"/>
        </w:rPr>
        <w:t xml:space="preserve">до </w:t>
      </w:r>
      <w:r w:rsidRPr="00456E8C">
        <w:rPr>
          <w:sz w:val="24"/>
        </w:rPr>
        <w:t>31.07.2016 г., по</w:t>
      </w:r>
      <w:r w:rsidRPr="00D8210B">
        <w:rPr>
          <w:sz w:val="24"/>
        </w:rPr>
        <w:t xml:space="preserve"> расчетам до полного их урегулирования.</w:t>
      </w:r>
    </w:p>
    <w:p w:rsidR="00456E8C" w:rsidRPr="007D02DD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</w:p>
    <w:p w:rsidR="00456E8C" w:rsidRPr="005879DC" w:rsidRDefault="00456E8C" w:rsidP="00456E8C">
      <w:pPr>
        <w:pStyle w:val="a9"/>
        <w:tabs>
          <w:tab w:val="clear" w:pos="4677"/>
          <w:tab w:val="clear" w:pos="9355"/>
        </w:tabs>
        <w:ind w:firstLine="567"/>
        <w:jc w:val="both"/>
        <w:rPr>
          <w:b/>
          <w:sz w:val="24"/>
          <w:szCs w:val="24"/>
        </w:rPr>
      </w:pPr>
      <w:r w:rsidRPr="005879DC">
        <w:rPr>
          <w:b/>
          <w:sz w:val="24"/>
          <w:szCs w:val="24"/>
        </w:rPr>
        <w:t>Приложения:</w:t>
      </w:r>
      <w:r>
        <w:rPr>
          <w:b/>
          <w:sz w:val="24"/>
          <w:szCs w:val="24"/>
        </w:rPr>
        <w:t xml:space="preserve"> </w:t>
      </w:r>
      <w:r w:rsidRPr="005879DC">
        <w:rPr>
          <w:sz w:val="24"/>
          <w:szCs w:val="24"/>
        </w:rPr>
        <w:t>1. Техническое задание на</w:t>
      </w:r>
      <w:r w:rsidRPr="005879DC">
        <w:rPr>
          <w:color w:val="000000"/>
          <w:sz w:val="24"/>
          <w:szCs w:val="24"/>
        </w:rPr>
        <w:t xml:space="preserve"> выполнение работ по гидроабразивной механической очистке внутренней поверхности труб (не на режиме) технического трубопровода "Гудрон от насосов VB-Р-20/1,2,3 в печи VB-О-2/1,2" установки ВТ-6 </w:t>
      </w:r>
      <w:proofErr w:type="spellStart"/>
      <w:r w:rsidRPr="005879DC">
        <w:rPr>
          <w:color w:val="000000"/>
          <w:sz w:val="24"/>
          <w:szCs w:val="24"/>
        </w:rPr>
        <w:t>висбрекинг</w:t>
      </w:r>
      <w:proofErr w:type="spellEnd"/>
      <w:r w:rsidRPr="005879DC">
        <w:rPr>
          <w:color w:val="000000"/>
          <w:sz w:val="24"/>
          <w:szCs w:val="24"/>
        </w:rPr>
        <w:t xml:space="preserve"> цех № 1</w:t>
      </w:r>
      <w:r w:rsidRPr="005879DC">
        <w:rPr>
          <w:sz w:val="24"/>
          <w:szCs w:val="24"/>
        </w:rPr>
        <w:t>.</w:t>
      </w:r>
    </w:p>
    <w:p w:rsidR="00BB2493" w:rsidRPr="00BB2493" w:rsidRDefault="00BB2493" w:rsidP="006B07CC">
      <w:pPr>
        <w:spacing w:before="0"/>
        <w:ind w:left="1440"/>
        <w:jc w:val="both"/>
        <w:rPr>
          <w:rFonts w:ascii="Times New Roman" w:hAnsi="Times New Roman"/>
          <w:sz w:val="16"/>
          <w:szCs w:val="16"/>
        </w:rPr>
      </w:pPr>
    </w:p>
    <w:p w:rsidR="008324F0" w:rsidRPr="0015527D" w:rsidRDefault="00E13065" w:rsidP="008324F0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sz w:val="24"/>
          <w:szCs w:val="24"/>
        </w:rPr>
      </w:pPr>
      <w:r>
        <w:rPr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6.05pt;margin-top:18.85pt;width:489.05pt;height:50.25pt;z-index:251660288;mso-position-horizontal-relative:page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070"/>
                    <w:gridCol w:w="4714"/>
                  </w:tblGrid>
                  <w:tr w:rsidR="000F32BA" w:rsidRPr="008324F0">
                    <w:trPr>
                      <w:trHeight w:val="360"/>
                    </w:trPr>
                    <w:tc>
                      <w:tcPr>
                        <w:tcW w:w="5070" w:type="dxa"/>
                      </w:tcPr>
                      <w:p w:rsidR="000F32BA" w:rsidRPr="008324F0" w:rsidRDefault="000F32BA" w:rsidP="00B4032D">
                        <w:pPr>
                          <w:snapToGrid w:val="0"/>
                          <w:rPr>
                            <w:rFonts w:ascii="Times New Roman" w:hAnsi="Times New Roman"/>
                            <w:sz w:val="24"/>
                          </w:rPr>
                        </w:pPr>
                        <w:r w:rsidRPr="008324F0">
                          <w:rPr>
                            <w:rFonts w:ascii="Times New Roman" w:hAnsi="Times New Roman"/>
                            <w:sz w:val="24"/>
                          </w:rPr>
                          <w:t xml:space="preserve">ОАО «Славнефть-ЯНОС» Российская Федерация, </w:t>
                        </w:r>
                        <w:r w:rsidRPr="008324F0">
                          <w:rPr>
                            <w:rFonts w:ascii="Times New Roman" w:hAnsi="Times New Roman"/>
                            <w:bCs/>
                            <w:sz w:val="24"/>
                          </w:rPr>
                          <w:t>Московский пр-т, д.130, г. Ярославль, 1500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</w:rPr>
                          <w:t>23</w:t>
                        </w:r>
                        <w:r w:rsidRPr="008324F0">
                          <w:rPr>
                            <w:rFonts w:ascii="Times New Roman" w:hAnsi="Times New Roman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0F32BA" w:rsidRPr="008324F0" w:rsidRDefault="000F32BA">
                        <w:pPr>
                          <w:snapToGrid w:val="0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c>
                  </w:tr>
                </w:tbl>
                <w:p w:rsidR="000F32BA" w:rsidRPr="008324F0" w:rsidRDefault="000F32BA" w:rsidP="008324F0">
                  <w:pPr>
                    <w:rPr>
                      <w:rFonts w:ascii="Times New Roman" w:hAnsi="Times New Roman"/>
                      <w:sz w:val="24"/>
                    </w:rPr>
                  </w:pPr>
                  <w:r w:rsidRPr="008324F0"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</w:p>
              </w:txbxContent>
            </v:textbox>
            <w10:wrap type="square" side="largest" anchorx="page"/>
          </v:shape>
        </w:pict>
      </w:r>
      <w:r w:rsidR="008324F0">
        <w:rPr>
          <w:b/>
          <w:sz w:val="24"/>
          <w:szCs w:val="24"/>
        </w:rPr>
        <w:t>12.</w:t>
      </w:r>
      <w:r w:rsidR="008324F0" w:rsidRPr="0015527D">
        <w:rPr>
          <w:b/>
          <w:sz w:val="24"/>
          <w:szCs w:val="24"/>
        </w:rPr>
        <w:t>Адреса и реквизиты сторон.</w:t>
      </w:r>
    </w:p>
    <w:p w:rsidR="008324F0" w:rsidRPr="008324F0" w:rsidRDefault="008324F0" w:rsidP="008324F0">
      <w:pPr>
        <w:rPr>
          <w:rFonts w:ascii="Times New Roman" w:hAnsi="Times New Roman"/>
          <w:b/>
          <w:sz w:val="24"/>
        </w:rPr>
      </w:pPr>
      <w:r w:rsidRPr="008324F0">
        <w:rPr>
          <w:rFonts w:ascii="Times New Roman" w:hAnsi="Times New Roman"/>
          <w:b/>
          <w:sz w:val="24"/>
        </w:rPr>
        <w:t>ЗАКАЗЧИК</w:t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  <w:t>ПОДРЯДЧИК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50"/>
      </w:tblGrid>
      <w:tr w:rsidR="008324F0" w:rsidRPr="008324F0" w:rsidTr="008C363A">
        <w:trPr>
          <w:trHeight w:val="180"/>
        </w:trPr>
        <w:tc>
          <w:tcPr>
            <w:tcW w:w="4962" w:type="dxa"/>
          </w:tcPr>
          <w:p w:rsidR="008324F0" w:rsidRPr="008324F0" w:rsidRDefault="008324F0" w:rsidP="00EA7D62">
            <w:pPr>
              <w:snapToGrid w:val="0"/>
              <w:spacing w:before="0"/>
              <w:rPr>
                <w:rFonts w:ascii="Times New Roman" w:hAnsi="Times New Roman"/>
                <w:b/>
                <w:sz w:val="24"/>
              </w:rPr>
            </w:pPr>
            <w:r w:rsidRPr="008324F0">
              <w:rPr>
                <w:rFonts w:ascii="Times New Roman" w:hAnsi="Times New Roman"/>
                <w:b/>
                <w:sz w:val="24"/>
              </w:rPr>
              <w:t>Банковские реквизиты:</w:t>
            </w:r>
          </w:p>
          <w:p w:rsidR="008324F0" w:rsidRPr="008324F0" w:rsidRDefault="008324F0" w:rsidP="00EA7D62">
            <w:pPr>
              <w:spacing w:before="0"/>
              <w:rPr>
                <w:rFonts w:ascii="Times New Roman" w:hAnsi="Times New Roman"/>
                <w:b/>
                <w:sz w:val="24"/>
              </w:rPr>
            </w:pPr>
          </w:p>
          <w:p w:rsidR="008324F0" w:rsidRPr="008324F0" w:rsidRDefault="008324F0" w:rsidP="00EA7D62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 w:rsidRPr="008324F0">
              <w:rPr>
                <w:rFonts w:ascii="Times New Roman" w:hAnsi="Times New Roman"/>
                <w:b/>
                <w:sz w:val="24"/>
              </w:rPr>
              <w:t xml:space="preserve">ИНН </w:t>
            </w:r>
            <w:r w:rsidRPr="008324F0">
              <w:rPr>
                <w:rFonts w:ascii="Times New Roman" w:hAnsi="Times New Roman"/>
                <w:sz w:val="24"/>
              </w:rPr>
              <w:t xml:space="preserve">7601001107 </w:t>
            </w:r>
            <w:r w:rsidRPr="008324F0">
              <w:rPr>
                <w:rFonts w:ascii="Times New Roman" w:hAnsi="Times New Roman"/>
                <w:b/>
                <w:sz w:val="24"/>
              </w:rPr>
              <w:t xml:space="preserve"> КПП </w:t>
            </w:r>
            <w:r w:rsidR="00F463B1" w:rsidRPr="00C0293F">
              <w:rPr>
                <w:rFonts w:ascii="Times New Roman" w:hAnsi="Times New Roman"/>
                <w:sz w:val="24"/>
              </w:rPr>
              <w:t>997150001</w:t>
            </w:r>
          </w:p>
          <w:p w:rsidR="008324F0" w:rsidRPr="008324F0" w:rsidRDefault="008324F0" w:rsidP="00EA7D62">
            <w:pPr>
              <w:spacing w:before="0"/>
              <w:rPr>
                <w:rFonts w:ascii="Times New Roman" w:hAnsi="Times New Roman"/>
                <w:sz w:val="24"/>
              </w:rPr>
            </w:pPr>
            <w:proofErr w:type="gramStart"/>
            <w:r w:rsidRPr="008324F0">
              <w:rPr>
                <w:rFonts w:ascii="Times New Roman" w:hAnsi="Times New Roman"/>
                <w:sz w:val="24"/>
              </w:rPr>
              <w:t>Р</w:t>
            </w:r>
            <w:proofErr w:type="gramEnd"/>
            <w:r w:rsidRPr="008324F0">
              <w:rPr>
                <w:rFonts w:ascii="Times New Roman" w:hAnsi="Times New Roman"/>
                <w:sz w:val="24"/>
              </w:rPr>
              <w:t>/с  40 702 810 200 004 268 190</w:t>
            </w:r>
          </w:p>
          <w:p w:rsidR="008324F0" w:rsidRPr="008324F0" w:rsidRDefault="008324F0" w:rsidP="00EA7D62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>К/с  30 101 810 900 000 000 204</w:t>
            </w:r>
          </w:p>
          <w:p w:rsidR="008324F0" w:rsidRPr="008324F0" w:rsidRDefault="008324F0" w:rsidP="00EA7D62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>БИК  044525204,   ОКПО 00149765</w:t>
            </w:r>
          </w:p>
          <w:p w:rsidR="008324F0" w:rsidRPr="008324F0" w:rsidRDefault="008324F0" w:rsidP="00EA7D62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>ОКОНХ 11220</w:t>
            </w:r>
          </w:p>
          <w:p w:rsidR="008324F0" w:rsidRPr="008324F0" w:rsidRDefault="008324F0" w:rsidP="00EA7D62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>ОАО АКБ «ЕВРОФИНАНС</w:t>
            </w:r>
            <w:r w:rsidRPr="008324F0">
              <w:rPr>
                <w:rFonts w:ascii="Times New Roman" w:hAnsi="Times New Roman"/>
                <w:sz w:val="24"/>
                <w:u w:val="single"/>
              </w:rPr>
              <w:t xml:space="preserve"> </w:t>
            </w:r>
            <w:r w:rsidRPr="008324F0">
              <w:rPr>
                <w:rFonts w:ascii="Times New Roman" w:hAnsi="Times New Roman"/>
                <w:sz w:val="24"/>
              </w:rPr>
              <w:t>МОСНАРБАНК»</w:t>
            </w:r>
          </w:p>
          <w:p w:rsidR="008324F0" w:rsidRPr="008324F0" w:rsidRDefault="008324F0" w:rsidP="00EA7D62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 xml:space="preserve">г. Москва </w:t>
            </w:r>
          </w:p>
        </w:tc>
        <w:tc>
          <w:tcPr>
            <w:tcW w:w="4650" w:type="dxa"/>
          </w:tcPr>
          <w:p w:rsidR="008324F0" w:rsidRPr="008324F0" w:rsidRDefault="008324F0" w:rsidP="00EA7D62">
            <w:pPr>
              <w:snapToGrid w:val="0"/>
              <w:spacing w:before="0"/>
              <w:rPr>
                <w:rFonts w:ascii="Times New Roman" w:hAnsi="Times New Roman"/>
                <w:b/>
                <w:sz w:val="24"/>
              </w:rPr>
            </w:pPr>
            <w:r w:rsidRPr="008324F0">
              <w:rPr>
                <w:rFonts w:ascii="Times New Roman" w:hAnsi="Times New Roman"/>
                <w:b/>
                <w:sz w:val="24"/>
              </w:rPr>
              <w:t>Банковские реквизиты:</w:t>
            </w:r>
          </w:p>
          <w:p w:rsidR="008324F0" w:rsidRPr="008324F0" w:rsidRDefault="008324F0" w:rsidP="00EA7D62">
            <w:pPr>
              <w:pStyle w:val="a9"/>
              <w:tabs>
                <w:tab w:val="clear" w:pos="4677"/>
                <w:tab w:val="clear" w:pos="9355"/>
              </w:tabs>
              <w:rPr>
                <w:sz w:val="24"/>
                <w:szCs w:val="24"/>
              </w:rPr>
            </w:pPr>
          </w:p>
        </w:tc>
      </w:tr>
    </w:tbl>
    <w:p w:rsidR="008324F0" w:rsidRPr="008324F0" w:rsidRDefault="008324F0" w:rsidP="00EA7D62">
      <w:pPr>
        <w:spacing w:before="0"/>
        <w:rPr>
          <w:rFonts w:ascii="Times New Roman" w:hAnsi="Times New Roman"/>
          <w:sz w:val="24"/>
        </w:rPr>
      </w:pPr>
    </w:p>
    <w:p w:rsidR="008324F0" w:rsidRPr="008324F0" w:rsidRDefault="008324F0" w:rsidP="00EA7D62">
      <w:pPr>
        <w:spacing w:before="0"/>
        <w:rPr>
          <w:rFonts w:ascii="Times New Roman" w:hAnsi="Times New Roman"/>
          <w:b/>
          <w:sz w:val="24"/>
        </w:rPr>
      </w:pPr>
      <w:r w:rsidRPr="008324F0">
        <w:rPr>
          <w:rFonts w:ascii="Times New Roman" w:hAnsi="Times New Roman"/>
          <w:b/>
          <w:sz w:val="24"/>
        </w:rPr>
        <w:t>ЗАКАЗЧИК</w:t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  <w:t>ПОДРЯДЧИК</w:t>
      </w:r>
    </w:p>
    <w:p w:rsidR="008324F0" w:rsidRPr="008324F0" w:rsidRDefault="008324F0" w:rsidP="00EA7D62">
      <w:pPr>
        <w:spacing w:before="0"/>
        <w:rPr>
          <w:rFonts w:ascii="Times New Roman" w:hAnsi="Times New Roman"/>
          <w:sz w:val="24"/>
        </w:rPr>
      </w:pPr>
      <w:r w:rsidRPr="008324F0">
        <w:rPr>
          <w:rFonts w:ascii="Times New Roman" w:hAnsi="Times New Roman"/>
          <w:sz w:val="24"/>
        </w:rPr>
        <w:t xml:space="preserve">Генеральный директор </w:t>
      </w:r>
    </w:p>
    <w:p w:rsidR="008324F0" w:rsidRPr="008324F0" w:rsidRDefault="008324F0" w:rsidP="00EA7D62">
      <w:pPr>
        <w:spacing w:before="0"/>
        <w:rPr>
          <w:rFonts w:ascii="Times New Roman" w:hAnsi="Times New Roman"/>
          <w:sz w:val="24"/>
        </w:rPr>
      </w:pPr>
      <w:r w:rsidRPr="008324F0">
        <w:rPr>
          <w:rFonts w:ascii="Times New Roman" w:hAnsi="Times New Roman"/>
          <w:sz w:val="24"/>
        </w:rPr>
        <w:t>ОАО «Славнефть-ЯНОС»</w:t>
      </w:r>
    </w:p>
    <w:p w:rsidR="008324F0" w:rsidRDefault="008324F0" w:rsidP="008324F0">
      <w:pPr>
        <w:rPr>
          <w:rFonts w:ascii="Times New Roman" w:hAnsi="Times New Roman"/>
          <w:sz w:val="24"/>
        </w:rPr>
      </w:pPr>
    </w:p>
    <w:p w:rsidR="00EA7D62" w:rsidRPr="008324F0" w:rsidRDefault="00EA7D62" w:rsidP="008324F0">
      <w:pPr>
        <w:rPr>
          <w:rFonts w:ascii="Times New Roman" w:hAnsi="Times New Roman"/>
          <w:sz w:val="24"/>
        </w:rPr>
      </w:pPr>
    </w:p>
    <w:p w:rsidR="008324F0" w:rsidRPr="008324F0" w:rsidRDefault="008324F0" w:rsidP="008324F0">
      <w:pPr>
        <w:rPr>
          <w:rFonts w:ascii="Times New Roman" w:hAnsi="Times New Roman"/>
          <w:sz w:val="24"/>
        </w:rPr>
      </w:pPr>
      <w:r w:rsidRPr="008324F0">
        <w:rPr>
          <w:rFonts w:ascii="Times New Roman" w:hAnsi="Times New Roman"/>
          <w:sz w:val="24"/>
        </w:rPr>
        <w:t>________________А.А. Никитин</w:t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  <w:t xml:space="preserve"> ___________________ </w:t>
      </w:r>
    </w:p>
    <w:p w:rsidR="008324F0" w:rsidRPr="00413250" w:rsidRDefault="008324F0" w:rsidP="008324F0">
      <w:pPr>
        <w:rPr>
          <w:rFonts w:ascii="Times New Roman" w:hAnsi="Times New Roman"/>
          <w:sz w:val="24"/>
        </w:rPr>
      </w:pPr>
      <w:r w:rsidRPr="008324F0">
        <w:rPr>
          <w:rFonts w:ascii="Times New Roman" w:hAnsi="Times New Roman"/>
          <w:sz w:val="24"/>
        </w:rPr>
        <w:t>М.П.</w:t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  <w:t xml:space="preserve"> М.П.</w:t>
      </w:r>
    </w:p>
    <w:p w:rsidR="00897F38" w:rsidRDefault="003A7A70" w:rsidP="00DC6B71">
      <w:pPr>
        <w:pStyle w:val="a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CC4CC6" w:rsidRPr="00F91B5D" w:rsidRDefault="00CC4CC6" w:rsidP="00CC4CC6">
      <w:pPr>
        <w:pStyle w:val="a4"/>
        <w:jc w:val="left"/>
        <w:rPr>
          <w:rFonts w:ascii="Times New Roman" w:hAnsi="Times New Roman"/>
          <w:sz w:val="22"/>
          <w:szCs w:val="22"/>
        </w:rPr>
      </w:pPr>
      <w:r w:rsidRPr="00F91B5D">
        <w:rPr>
          <w:sz w:val="22"/>
          <w:szCs w:val="22"/>
        </w:rPr>
        <w:lastRenderedPageBreak/>
        <w:t>Для лота №</w:t>
      </w:r>
      <w:r>
        <w:rPr>
          <w:sz w:val="22"/>
          <w:szCs w:val="22"/>
        </w:rPr>
        <w:t>2</w:t>
      </w:r>
    </w:p>
    <w:p w:rsidR="00DC6B71" w:rsidRPr="00897F38" w:rsidRDefault="00DC6B71" w:rsidP="00DC6B71">
      <w:pPr>
        <w:pStyle w:val="a4"/>
        <w:rPr>
          <w:rFonts w:ascii="Times New Roman" w:hAnsi="Times New Roman"/>
          <w:sz w:val="24"/>
        </w:rPr>
      </w:pPr>
      <w:r w:rsidRPr="00897F38">
        <w:rPr>
          <w:rFonts w:ascii="Times New Roman" w:hAnsi="Times New Roman"/>
          <w:sz w:val="24"/>
        </w:rPr>
        <w:t>ДОГОВОР ПОДРЯДА № ___</w:t>
      </w:r>
    </w:p>
    <w:p w:rsidR="00DC6B71" w:rsidRPr="00897F38" w:rsidRDefault="00DC6B71" w:rsidP="00DC6B71">
      <w:pPr>
        <w:pStyle w:val="a4"/>
        <w:rPr>
          <w:rFonts w:ascii="Times New Roman" w:hAnsi="Times New Roman"/>
          <w:sz w:val="24"/>
        </w:rPr>
      </w:pPr>
    </w:p>
    <w:p w:rsidR="00DC6B71" w:rsidRPr="00897F38" w:rsidRDefault="00DC6B71" w:rsidP="00DC6B71">
      <w:pPr>
        <w:pStyle w:val="a4"/>
        <w:jc w:val="left"/>
        <w:rPr>
          <w:rFonts w:ascii="Times New Roman" w:hAnsi="Times New Roman"/>
          <w:sz w:val="24"/>
        </w:rPr>
      </w:pPr>
      <w:r w:rsidRPr="00897F38">
        <w:rPr>
          <w:rFonts w:ascii="Times New Roman" w:hAnsi="Times New Roman"/>
          <w:sz w:val="24"/>
        </w:rPr>
        <w:t>г. Ярославль</w:t>
      </w:r>
      <w:r w:rsidRPr="00897F38">
        <w:rPr>
          <w:rFonts w:ascii="Times New Roman" w:hAnsi="Times New Roman"/>
          <w:sz w:val="24"/>
        </w:rPr>
        <w:tab/>
      </w:r>
      <w:r w:rsidRPr="00897F38">
        <w:rPr>
          <w:rFonts w:ascii="Times New Roman" w:hAnsi="Times New Roman"/>
          <w:sz w:val="24"/>
        </w:rPr>
        <w:tab/>
      </w:r>
      <w:r w:rsidRPr="00897F38">
        <w:rPr>
          <w:rFonts w:ascii="Times New Roman" w:hAnsi="Times New Roman"/>
          <w:sz w:val="24"/>
        </w:rPr>
        <w:tab/>
      </w:r>
      <w:r w:rsidRPr="00897F38">
        <w:rPr>
          <w:rFonts w:ascii="Times New Roman" w:hAnsi="Times New Roman"/>
          <w:sz w:val="24"/>
        </w:rPr>
        <w:tab/>
      </w:r>
      <w:r w:rsidRPr="00897F38">
        <w:rPr>
          <w:rFonts w:ascii="Times New Roman" w:hAnsi="Times New Roman"/>
          <w:sz w:val="24"/>
        </w:rPr>
        <w:tab/>
      </w:r>
      <w:r w:rsidRPr="00897F38">
        <w:rPr>
          <w:rFonts w:ascii="Times New Roman" w:hAnsi="Times New Roman"/>
          <w:sz w:val="24"/>
        </w:rPr>
        <w:tab/>
      </w:r>
      <w:r w:rsidRPr="00897F38">
        <w:rPr>
          <w:rFonts w:ascii="Times New Roman" w:hAnsi="Times New Roman"/>
          <w:sz w:val="24"/>
        </w:rPr>
        <w:tab/>
        <w:t>«___» _____________ 201__ года</w:t>
      </w:r>
    </w:p>
    <w:p w:rsidR="00DC6B71" w:rsidRDefault="00DC6B71" w:rsidP="00DC6B71">
      <w:pPr>
        <w:rPr>
          <w:sz w:val="16"/>
          <w:szCs w:val="16"/>
        </w:rPr>
      </w:pPr>
    </w:p>
    <w:p w:rsidR="00DC6B71" w:rsidRDefault="00DC6B71" w:rsidP="00DC6B71">
      <w:pPr>
        <w:pStyle w:val="310"/>
        <w:spacing w:after="0"/>
        <w:ind w:firstLine="567"/>
        <w:jc w:val="both"/>
        <w:rPr>
          <w:sz w:val="24"/>
          <w:szCs w:val="24"/>
        </w:rPr>
      </w:pPr>
      <w:r w:rsidRPr="00C9235C">
        <w:rPr>
          <w:sz w:val="24"/>
          <w:szCs w:val="24"/>
        </w:rPr>
        <w:t xml:space="preserve">ОАО «Славнефть-ЯНОС», именуемое в дальнейшем «Заказчик», в лице генерального директора </w:t>
      </w:r>
      <w:r w:rsidRPr="00FB1016">
        <w:rPr>
          <w:sz w:val="24"/>
          <w:szCs w:val="24"/>
        </w:rPr>
        <w:t>Никитина Александра Анатольевича, действующего на основании устава, с одной стороны, и _____________________ в лице ____________________, действующего на основании _____, именуемое</w:t>
      </w:r>
      <w:r w:rsidRPr="00C9235C">
        <w:rPr>
          <w:sz w:val="24"/>
          <w:szCs w:val="24"/>
        </w:rPr>
        <w:t xml:space="preserve"> в дальнейшем «Подрядчик», с другой стороны, заключили настоящий договор о нижеследующем:</w:t>
      </w:r>
    </w:p>
    <w:p w:rsidR="00DC6B71" w:rsidRPr="00897F38" w:rsidRDefault="00DC6B71" w:rsidP="00DC6B71">
      <w:pPr>
        <w:pStyle w:val="310"/>
        <w:spacing w:after="0"/>
        <w:ind w:firstLine="567"/>
        <w:jc w:val="both"/>
      </w:pPr>
    </w:p>
    <w:p w:rsidR="00DC6B71" w:rsidRPr="00897F38" w:rsidRDefault="00897F38" w:rsidP="00897F38">
      <w:pPr>
        <w:tabs>
          <w:tab w:val="left" w:pos="284"/>
        </w:tabs>
        <w:suppressAutoHyphens/>
        <w:spacing w:before="0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1. </w:t>
      </w:r>
      <w:r w:rsidR="00DC6B71" w:rsidRPr="00897F38">
        <w:rPr>
          <w:rFonts w:ascii="Times New Roman" w:hAnsi="Times New Roman"/>
          <w:b/>
          <w:bCs/>
          <w:sz w:val="24"/>
        </w:rPr>
        <w:t>Предмет договора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 xml:space="preserve">1.1 Подрядчик принимает на себя обязательства на </w:t>
      </w:r>
      <w:r w:rsidRPr="00E22C76">
        <w:rPr>
          <w:rFonts w:ascii="Times New Roman" w:hAnsi="Times New Roman"/>
          <w:b/>
          <w:color w:val="000000"/>
          <w:sz w:val="24"/>
        </w:rPr>
        <w:t>выполнение работ по гидроабразивной механической очистке внутренней поверхности труб (не на режиме) змеевика в зоне радиации, конвекции и трансферов к печи П-201 Изомалк-2 Каталитическое производство</w:t>
      </w:r>
      <w:r w:rsidRPr="00E22C76">
        <w:rPr>
          <w:rFonts w:ascii="Times New Roman" w:hAnsi="Times New Roman"/>
          <w:b/>
          <w:sz w:val="24"/>
        </w:rPr>
        <w:t xml:space="preserve"> Заказчика </w:t>
      </w:r>
      <w:r w:rsidRPr="00E22C76">
        <w:rPr>
          <w:rFonts w:ascii="Times New Roman" w:hAnsi="Times New Roman"/>
          <w:sz w:val="24"/>
        </w:rPr>
        <w:t xml:space="preserve">в соответствии с Техническим </w:t>
      </w:r>
      <w:r w:rsidRPr="00E22C76">
        <w:rPr>
          <w:rFonts w:ascii="Times New Roman" w:hAnsi="Times New Roman"/>
          <w:color w:val="000000"/>
          <w:sz w:val="24"/>
        </w:rPr>
        <w:t>заданием</w:t>
      </w:r>
      <w:r w:rsidRPr="00E22C76">
        <w:rPr>
          <w:rFonts w:ascii="Times New Roman" w:hAnsi="Times New Roman"/>
          <w:sz w:val="24"/>
        </w:rPr>
        <w:t xml:space="preserve"> Заказчика. Задание определяется Приложениями № 1 к настоящему договору. Виды работ перечислены в Техническом задании </w:t>
      </w:r>
      <w:r w:rsidRPr="00E22C76">
        <w:rPr>
          <w:rFonts w:ascii="Times New Roman" w:hAnsi="Times New Roman"/>
          <w:bCs/>
          <w:color w:val="000000"/>
          <w:sz w:val="24"/>
        </w:rPr>
        <w:t>(Приложение № 1)</w:t>
      </w:r>
      <w:r w:rsidRPr="00E22C76">
        <w:rPr>
          <w:rFonts w:ascii="Times New Roman" w:hAnsi="Times New Roman"/>
          <w:sz w:val="24"/>
        </w:rPr>
        <w:t xml:space="preserve">  к настоящему договору.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sz w:val="16"/>
          <w:szCs w:val="16"/>
        </w:rPr>
      </w:pPr>
    </w:p>
    <w:p w:rsidR="00E22C76" w:rsidRPr="00E22C76" w:rsidRDefault="00E22C76" w:rsidP="00E22C76">
      <w:pPr>
        <w:pStyle w:val="a9"/>
        <w:tabs>
          <w:tab w:val="clear" w:pos="4677"/>
          <w:tab w:val="clear" w:pos="9355"/>
          <w:tab w:val="left" w:pos="284"/>
        </w:tabs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2. </w:t>
      </w:r>
      <w:r w:rsidRPr="00E22C76">
        <w:rPr>
          <w:b/>
          <w:bCs/>
          <w:sz w:val="24"/>
        </w:rPr>
        <w:t>Объёмы и сроки выполнения работ</w:t>
      </w:r>
    </w:p>
    <w:p w:rsidR="00E22C76" w:rsidRPr="00E22C76" w:rsidRDefault="00E22C76" w:rsidP="00E22C7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 xml:space="preserve">2.1 Объемы и виды выполняемых работ определяются на основании  </w:t>
      </w:r>
      <w:r w:rsidRPr="00E22C76">
        <w:rPr>
          <w:rFonts w:ascii="Times New Roman" w:hAnsi="Times New Roman"/>
          <w:bCs/>
          <w:color w:val="000000"/>
          <w:sz w:val="24"/>
        </w:rPr>
        <w:t>Технического задания Заказчика (Приложение № 1)</w:t>
      </w:r>
      <w:r w:rsidRPr="00E22C76">
        <w:rPr>
          <w:rFonts w:ascii="Times New Roman" w:hAnsi="Times New Roman"/>
          <w:sz w:val="24"/>
        </w:rPr>
        <w:t xml:space="preserve">. </w:t>
      </w:r>
    </w:p>
    <w:p w:rsidR="00E22C76" w:rsidRPr="00E22C76" w:rsidRDefault="00E22C76" w:rsidP="00E22C7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 xml:space="preserve">2.2 Сроки выполнения работ: начало работ – </w:t>
      </w:r>
      <w:proofErr w:type="gramStart"/>
      <w:r w:rsidRPr="00E22C76">
        <w:rPr>
          <w:rFonts w:ascii="Times New Roman" w:hAnsi="Times New Roman"/>
          <w:sz w:val="24"/>
        </w:rPr>
        <w:t>с даты подписания</w:t>
      </w:r>
      <w:proofErr w:type="gramEnd"/>
      <w:r w:rsidRPr="00E22C76">
        <w:rPr>
          <w:rFonts w:ascii="Times New Roman" w:hAnsi="Times New Roman"/>
          <w:sz w:val="24"/>
        </w:rPr>
        <w:t xml:space="preserve"> Договора, окончание работ – не позднее 30 апреля  2016 г.</w:t>
      </w:r>
    </w:p>
    <w:p w:rsidR="00E22C76" w:rsidRPr="00E22C76" w:rsidRDefault="00E22C76" w:rsidP="00E22C7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График проведения работ и продолжительность работ согласуется сторонами письменно не менее чем за 14 (четырнадцать) календарных дней до фактического начала работ.</w:t>
      </w:r>
    </w:p>
    <w:p w:rsidR="00E22C76" w:rsidRPr="00E22C76" w:rsidRDefault="00E22C76" w:rsidP="00E22C76">
      <w:pPr>
        <w:ind w:firstLine="567"/>
        <w:jc w:val="center"/>
        <w:rPr>
          <w:rFonts w:ascii="Times New Roman" w:hAnsi="Times New Roman"/>
          <w:b/>
          <w:bCs/>
          <w:sz w:val="24"/>
        </w:rPr>
      </w:pPr>
      <w:r w:rsidRPr="00E22C76">
        <w:rPr>
          <w:rFonts w:ascii="Times New Roman" w:hAnsi="Times New Roman"/>
          <w:sz w:val="24"/>
        </w:rPr>
        <w:t xml:space="preserve">3. </w:t>
      </w:r>
      <w:r w:rsidRPr="00E22C76">
        <w:rPr>
          <w:rFonts w:ascii="Times New Roman" w:hAnsi="Times New Roman"/>
          <w:b/>
          <w:bCs/>
          <w:sz w:val="24"/>
        </w:rPr>
        <w:t>Стоимость работ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 xml:space="preserve">3.1 </w:t>
      </w:r>
      <w:r w:rsidR="009B09FB" w:rsidRPr="009B09FB">
        <w:rPr>
          <w:rFonts w:ascii="Times New Roman" w:hAnsi="Times New Roman"/>
          <w:sz w:val="24"/>
          <w:highlight w:val="yellow"/>
        </w:rPr>
        <w:t>С</w:t>
      </w:r>
      <w:r w:rsidRPr="009B09FB">
        <w:rPr>
          <w:rFonts w:ascii="Times New Roman" w:hAnsi="Times New Roman"/>
          <w:sz w:val="24"/>
          <w:highlight w:val="yellow"/>
        </w:rPr>
        <w:t>тоимость</w:t>
      </w:r>
      <w:r w:rsidRPr="00E22C76">
        <w:rPr>
          <w:rFonts w:ascii="Times New Roman" w:hAnsi="Times New Roman"/>
          <w:sz w:val="24"/>
        </w:rPr>
        <w:t xml:space="preserve"> поручаемых Подрядчику работ, предусмотренных п. 1.1. настоящего договора составляет </w:t>
      </w:r>
      <w:r w:rsidRPr="00E22C76">
        <w:rPr>
          <w:rFonts w:ascii="Times New Roman" w:hAnsi="Times New Roman"/>
          <w:b/>
          <w:sz w:val="24"/>
        </w:rPr>
        <w:t xml:space="preserve">____ </w:t>
      </w:r>
      <w:r w:rsidRPr="00E22C76">
        <w:rPr>
          <w:rFonts w:ascii="Times New Roman" w:hAnsi="Times New Roman"/>
          <w:sz w:val="24"/>
        </w:rPr>
        <w:t>руб., кроме того НДС  18% ___ руб</w:t>
      </w:r>
      <w:proofErr w:type="gramStart"/>
      <w:r w:rsidRPr="00E22C76">
        <w:rPr>
          <w:rFonts w:ascii="Times New Roman" w:hAnsi="Times New Roman"/>
          <w:sz w:val="24"/>
        </w:rPr>
        <w:t xml:space="preserve">.. </w:t>
      </w:r>
      <w:proofErr w:type="gramEnd"/>
      <w:r w:rsidRPr="00E22C76">
        <w:rPr>
          <w:rFonts w:ascii="Times New Roman" w:hAnsi="Times New Roman"/>
          <w:sz w:val="23"/>
          <w:szCs w:val="23"/>
        </w:rPr>
        <w:t xml:space="preserve">Стоимость работ включает в себя стоимость материалов и запасных частей поставки Подрядчика, а также все затраты Подрядчика, понесенные во исполнение настоящего договора, в частности, раздела </w:t>
      </w:r>
      <w:r w:rsidR="00064451">
        <w:rPr>
          <w:rFonts w:ascii="Times New Roman" w:hAnsi="Times New Roman"/>
          <w:sz w:val="23"/>
          <w:szCs w:val="23"/>
        </w:rPr>
        <w:t>6</w:t>
      </w:r>
      <w:r w:rsidRPr="00E22C76">
        <w:rPr>
          <w:rFonts w:ascii="Times New Roman" w:hAnsi="Times New Roman"/>
          <w:sz w:val="23"/>
          <w:szCs w:val="23"/>
        </w:rPr>
        <w:t xml:space="preserve"> договора.</w:t>
      </w:r>
      <w:r w:rsidRPr="00E22C76">
        <w:rPr>
          <w:rFonts w:ascii="Times New Roman" w:hAnsi="Times New Roman"/>
          <w:sz w:val="24"/>
        </w:rPr>
        <w:t xml:space="preserve"> 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sz w:val="24"/>
        </w:rPr>
      </w:pPr>
      <w:proofErr w:type="gramStart"/>
      <w:r w:rsidRPr="00E22C76">
        <w:rPr>
          <w:rFonts w:ascii="Times New Roman" w:hAnsi="Times New Roman"/>
          <w:sz w:val="24"/>
        </w:rPr>
        <w:t>3.2</w:t>
      </w:r>
      <w:r w:rsidRPr="00E22C76">
        <w:rPr>
          <w:rFonts w:ascii="Times New Roman" w:hAnsi="Times New Roman"/>
          <w:color w:val="FF0000"/>
          <w:sz w:val="24"/>
        </w:rPr>
        <w:t xml:space="preserve">  </w:t>
      </w:r>
      <w:r w:rsidRPr="00E22C76">
        <w:rPr>
          <w:rFonts w:ascii="Times New Roman" w:hAnsi="Times New Roman"/>
          <w:sz w:val="24"/>
        </w:rPr>
        <w:t xml:space="preserve">Стоимость поручаемых Подрядчику работ </w:t>
      </w:r>
      <w:r w:rsidRPr="00E22C76">
        <w:rPr>
          <w:rFonts w:ascii="Times New Roman" w:hAnsi="Times New Roman"/>
          <w:color w:val="000000"/>
          <w:sz w:val="24"/>
        </w:rPr>
        <w:t>по гидроабразивной механической очистке внутренней поверхности труб (не на режиме) змеевика в зоне радиации, конвекции и трансферов к печи П-201 Изомалк-2 Каталитическое производство Заказчика</w:t>
      </w:r>
      <w:r w:rsidRPr="00E22C76">
        <w:rPr>
          <w:rFonts w:ascii="Times New Roman" w:hAnsi="Times New Roman"/>
          <w:sz w:val="24"/>
        </w:rPr>
        <w:t xml:space="preserve"> определяется расчетом, согласованным с Заказчиком, составленными на основании Приложения №1 к Договору).</w:t>
      </w:r>
      <w:proofErr w:type="gramEnd"/>
      <w:r w:rsidRPr="00E22C76">
        <w:rPr>
          <w:rFonts w:ascii="Times New Roman" w:hAnsi="Times New Roman"/>
          <w:sz w:val="24"/>
        </w:rPr>
        <w:t xml:space="preserve">  </w:t>
      </w:r>
      <w:proofErr w:type="gramStart"/>
      <w:r w:rsidRPr="00E22C76">
        <w:rPr>
          <w:rFonts w:ascii="Times New Roman" w:hAnsi="Times New Roman"/>
          <w:sz w:val="24"/>
        </w:rPr>
        <w:t xml:space="preserve">Стоимость работ включает в себя стоимость материалов поставки Подрядчика, энергоресурсов (деминерализованной или питьевой воды, сжатого воздуха), пребывание необходимого количества специалистов Подрядчика на производственной площадке, транспортные расходы,  необходимые для выполнения работ </w:t>
      </w:r>
      <w:r w:rsidRPr="00E22C76">
        <w:rPr>
          <w:rFonts w:ascii="Times New Roman" w:hAnsi="Times New Roman"/>
          <w:color w:val="000000"/>
          <w:sz w:val="24"/>
        </w:rPr>
        <w:t>по гидроабразивной механической очистке внутренней поверхности труб (не на режиме) змеевика в зоне радиации, конвекции и трансферов к печи П-201 Изомалк-2 Каталитическое производство Заказчика</w:t>
      </w:r>
      <w:r w:rsidRPr="00E22C76">
        <w:rPr>
          <w:rFonts w:ascii="Times New Roman" w:hAnsi="Times New Roman"/>
          <w:sz w:val="24"/>
        </w:rPr>
        <w:t xml:space="preserve">. </w:t>
      </w:r>
      <w:proofErr w:type="gramEnd"/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 xml:space="preserve">Стоимость материалов необходимых для выполнения </w:t>
      </w:r>
      <w:r w:rsidRPr="00E22C76">
        <w:rPr>
          <w:rFonts w:ascii="Times New Roman" w:hAnsi="Times New Roman"/>
          <w:color w:val="000000"/>
          <w:sz w:val="24"/>
        </w:rPr>
        <w:t xml:space="preserve">внеплановых </w:t>
      </w:r>
      <w:r w:rsidRPr="00E22C76">
        <w:rPr>
          <w:rFonts w:ascii="Times New Roman" w:hAnsi="Times New Roman"/>
          <w:sz w:val="24"/>
        </w:rPr>
        <w:t>ремонтных работ должна быть подтверждена счетами-фактурами.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 xml:space="preserve">3.3 Стоимость работ </w:t>
      </w:r>
      <w:r w:rsidRPr="00E22C76">
        <w:rPr>
          <w:rFonts w:ascii="Times New Roman" w:hAnsi="Times New Roman"/>
          <w:color w:val="000000"/>
          <w:sz w:val="24"/>
        </w:rPr>
        <w:t xml:space="preserve">по гидроабразивной механической очистке внутренней поверхности труб (не на режиме) змеевика в зоне радиации, конвекции и трансферов к печи П-201 Изомалк-2 Каталитическое производство Заказчика </w:t>
      </w:r>
      <w:r w:rsidRPr="00E22C76">
        <w:rPr>
          <w:rFonts w:ascii="Times New Roman" w:hAnsi="Times New Roman"/>
          <w:sz w:val="24"/>
        </w:rPr>
        <w:t xml:space="preserve">является твёрдой и не подлежит изменению в ходе выполнения работ по настоящему договору. 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sz w:val="24"/>
        </w:rPr>
      </w:pPr>
    </w:p>
    <w:p w:rsidR="00E22C76" w:rsidRPr="00E22C76" w:rsidRDefault="00E22C76" w:rsidP="00E22C76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 w:rsidRPr="00E22C76">
        <w:rPr>
          <w:b/>
          <w:bCs/>
          <w:sz w:val="24"/>
        </w:rPr>
        <w:lastRenderedPageBreak/>
        <w:t>4. Порядок расчетов</w:t>
      </w:r>
    </w:p>
    <w:p w:rsidR="00E22C76" w:rsidRPr="00E22C76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E22C76">
        <w:rPr>
          <w:sz w:val="24"/>
        </w:rPr>
        <w:t>4.1 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E22C76" w:rsidRPr="00E22C76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proofErr w:type="gramStart"/>
      <w:r w:rsidRPr="00E22C76">
        <w:rPr>
          <w:sz w:val="24"/>
        </w:rPr>
        <w:t>4.2 Оплата выполненных работ производится Заказчиком путём перечисления денежных средств платёжным поручением на расчётный счёт Подрядчика не позднее 90 (девяносто) календарных дней с момента подписания акта приёмки выполненных работ по соответствующему этапу и выставления счета-фактуры при условии поступления на расчётный счёт Заказчика оплаты за оказанные Подрядчику в месяцах, предшествующих месяцу оплаты выполненных работ, услуги (в т.ч. оплата за электроэнергию</w:t>
      </w:r>
      <w:proofErr w:type="gramEnd"/>
      <w:r w:rsidRPr="00E22C76">
        <w:rPr>
          <w:sz w:val="24"/>
        </w:rPr>
        <w:t>, связь, подачу воды, пара, вывоз мусора, предоставление транспорта, аренду, оплата штрафов, неустоек, других мер ответственности и пр.), в том числе связанные с другими заключенными Сторонами договорами.</w:t>
      </w:r>
    </w:p>
    <w:p w:rsidR="00E22C76" w:rsidRPr="00E22C76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E22C76">
        <w:rPr>
          <w:sz w:val="24"/>
        </w:rPr>
        <w:t>4.3 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оплате Заказчиком не подлежит.</w:t>
      </w:r>
    </w:p>
    <w:p w:rsidR="00E22C76" w:rsidRPr="00E22C76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E22C76">
        <w:rPr>
          <w:sz w:val="24"/>
        </w:rPr>
        <w:t xml:space="preserve">4.4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E22C76">
        <w:rPr>
          <w:sz w:val="24"/>
        </w:rPr>
        <w:t>уменьшения</w:t>
      </w:r>
      <w:proofErr w:type="gramEnd"/>
      <w:r w:rsidRPr="00E22C76">
        <w:rPr>
          <w:sz w:val="24"/>
        </w:rPr>
        <w:t xml:space="preserve"> таким образом сумм, подлежащих выплате Подрядчику).</w:t>
      </w:r>
    </w:p>
    <w:p w:rsidR="00E22C76" w:rsidRPr="00E22C76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E22C76">
        <w:rPr>
          <w:sz w:val="24"/>
        </w:rPr>
        <w:t>4.5</w:t>
      </w:r>
      <w:proofErr w:type="gramStart"/>
      <w:r w:rsidRPr="00E22C76">
        <w:rPr>
          <w:sz w:val="24"/>
        </w:rPr>
        <w:t xml:space="preserve"> В</w:t>
      </w:r>
      <w:proofErr w:type="gramEnd"/>
      <w:r w:rsidRPr="00E22C76">
        <w:rPr>
          <w:sz w:val="24"/>
        </w:rPr>
        <w:t>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E22C76" w:rsidRPr="00E22C76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</w:p>
    <w:p w:rsidR="00E22C76" w:rsidRPr="00E22C76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16"/>
          <w:szCs w:val="16"/>
        </w:rPr>
      </w:pPr>
    </w:p>
    <w:p w:rsidR="00E22C76" w:rsidRPr="00E22C76" w:rsidRDefault="00E22C76" w:rsidP="00E22C76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 w:rsidRPr="00E22C76">
        <w:rPr>
          <w:b/>
          <w:bCs/>
          <w:sz w:val="24"/>
        </w:rPr>
        <w:t>5. Обеспечение материалами и оборудованием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 xml:space="preserve">5.1 Подрядчик принимает на себя обязательство по обеспечению работ </w:t>
      </w:r>
      <w:r w:rsidRPr="00E22C76">
        <w:rPr>
          <w:rFonts w:ascii="Times New Roman" w:hAnsi="Times New Roman"/>
          <w:color w:val="000000"/>
          <w:sz w:val="24"/>
        </w:rPr>
        <w:t>по гидроабразивной механической очистке внутренней поверхности труб (не на режиме) змеевика в зоне радиации, конвекции и трансферов к печи П-201 Изомалк-2 Каталитическое производство Заказчика</w:t>
      </w:r>
      <w:r w:rsidRPr="00E22C76">
        <w:rPr>
          <w:rFonts w:ascii="Times New Roman" w:hAnsi="Times New Roman"/>
          <w:sz w:val="24"/>
        </w:rPr>
        <w:t xml:space="preserve"> всеми необходимыми материалами и оборудованием.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5.2 Подрядчик осуществляет доставку к месту выполнения работ</w:t>
      </w:r>
      <w:r w:rsidRPr="00E22C76">
        <w:rPr>
          <w:rFonts w:ascii="Times New Roman" w:hAnsi="Times New Roman"/>
          <w:bCs/>
          <w:sz w:val="24"/>
        </w:rPr>
        <w:t xml:space="preserve"> </w:t>
      </w:r>
      <w:r w:rsidRPr="00E22C76">
        <w:rPr>
          <w:rFonts w:ascii="Times New Roman" w:hAnsi="Times New Roman"/>
          <w:color w:val="000000"/>
          <w:sz w:val="24"/>
        </w:rPr>
        <w:t xml:space="preserve">по гидроабразивной механической очистке внутренней поверхности труб (не на режиме) змеевика в зоне радиации, конвекции и трансферов к печи П-201 Изомалк-2 Каталитическое производство Заказчика </w:t>
      </w:r>
      <w:r w:rsidRPr="00E22C76">
        <w:rPr>
          <w:rFonts w:ascii="Times New Roman" w:hAnsi="Times New Roman"/>
          <w:sz w:val="24"/>
        </w:rPr>
        <w:t>материалов и оборудования</w:t>
      </w:r>
      <w:r w:rsidRPr="00E22C76">
        <w:rPr>
          <w:rFonts w:ascii="Times New Roman" w:hAnsi="Times New Roman"/>
          <w:bCs/>
          <w:sz w:val="24"/>
        </w:rPr>
        <w:t>.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Подрядчик обязуется выполнить приемку, разгрузку, складирование  и  охрану  прибывающих  на  объект  материалов и оборудования.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5.3 Сторона, предоставившая материалы и оборудование, несет ответственность за их несоответствие  государственным стандартам и техническим условиям.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5.4</w:t>
      </w:r>
      <w:proofErr w:type="gramStart"/>
      <w:r w:rsidRPr="00E22C76">
        <w:rPr>
          <w:rFonts w:ascii="Times New Roman" w:hAnsi="Times New Roman"/>
          <w:sz w:val="24"/>
        </w:rPr>
        <w:t xml:space="preserve"> В</w:t>
      </w:r>
      <w:proofErr w:type="gramEnd"/>
      <w:r w:rsidRPr="00E22C76">
        <w:rPr>
          <w:rFonts w:ascii="Times New Roman" w:hAnsi="Times New Roman"/>
          <w:sz w:val="24"/>
        </w:rPr>
        <w:t>се предоставляемые Подрядчиком для выполнения работ материалы должны иметь:</w:t>
      </w:r>
    </w:p>
    <w:p w:rsidR="00E22C76" w:rsidRPr="00E22C76" w:rsidRDefault="00E22C76" w:rsidP="00E22C76">
      <w:pPr>
        <w:numPr>
          <w:ilvl w:val="0"/>
          <w:numId w:val="15"/>
        </w:numPr>
        <w:tabs>
          <w:tab w:val="clear" w:pos="720"/>
        </w:tabs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Сертификаты установленного образца,</w:t>
      </w:r>
    </w:p>
    <w:p w:rsidR="00E22C76" w:rsidRPr="00E22C76" w:rsidRDefault="00E22C76" w:rsidP="00E22C76">
      <w:pPr>
        <w:numPr>
          <w:ilvl w:val="0"/>
          <w:numId w:val="15"/>
        </w:numPr>
        <w:tabs>
          <w:tab w:val="clear" w:pos="720"/>
        </w:tabs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Технические паспорта или другие документы, удостоверяющие их качество.</w:t>
      </w:r>
    </w:p>
    <w:p w:rsidR="00E22C76" w:rsidRDefault="00E22C76" w:rsidP="00E22C76">
      <w:pPr>
        <w:ind w:firstLine="567"/>
        <w:jc w:val="both"/>
        <w:rPr>
          <w:sz w:val="16"/>
          <w:szCs w:val="16"/>
        </w:rPr>
      </w:pPr>
    </w:p>
    <w:p w:rsidR="00E22C76" w:rsidRPr="00FE14C2" w:rsidRDefault="00E22C76" w:rsidP="00E22C76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6. </w:t>
      </w:r>
      <w:r w:rsidRPr="00FE14C2">
        <w:rPr>
          <w:b/>
          <w:bCs/>
          <w:sz w:val="24"/>
        </w:rPr>
        <w:t>Права и обязанности Подрядчика</w:t>
      </w:r>
    </w:p>
    <w:p w:rsidR="00E22C76" w:rsidRPr="00E22C76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E22C76">
        <w:rPr>
          <w:sz w:val="24"/>
        </w:rPr>
        <w:t>6.1</w:t>
      </w:r>
      <w:proofErr w:type="gramStart"/>
      <w:r w:rsidRPr="00E22C76">
        <w:rPr>
          <w:b/>
          <w:bCs/>
          <w:sz w:val="24"/>
        </w:rPr>
        <w:t xml:space="preserve"> </w:t>
      </w:r>
      <w:r w:rsidRPr="00E22C76">
        <w:rPr>
          <w:sz w:val="24"/>
        </w:rPr>
        <w:t>В</w:t>
      </w:r>
      <w:proofErr w:type="gramEnd"/>
      <w:r w:rsidRPr="00E22C76">
        <w:rPr>
          <w:sz w:val="24"/>
        </w:rPr>
        <w:t xml:space="preserve">ыполнить работы в соответствии с действующими нормами и правилами:                </w:t>
      </w:r>
      <w:r w:rsidRPr="00E22C76">
        <w:rPr>
          <w:sz w:val="24"/>
          <w:szCs w:val="24"/>
        </w:rPr>
        <w:t xml:space="preserve">СНИП </w:t>
      </w:r>
      <w:r w:rsidRPr="00E22C76">
        <w:rPr>
          <w:sz w:val="24"/>
          <w:szCs w:val="24"/>
          <w:lang w:val="en-US"/>
        </w:rPr>
        <w:t>II</w:t>
      </w:r>
      <w:r w:rsidRPr="00E22C76">
        <w:rPr>
          <w:sz w:val="24"/>
          <w:szCs w:val="24"/>
        </w:rPr>
        <w:t>-23-81, СНИП 52-01-2003, СНИП 12-03, СНИП 3.03.01-87, СНИП 3.02.01-87, СНИП 3.05.05-84, СНИП 41-03-2003, ГОСТ 23118-99, РД 38.13.004-86, ПБ 03-585-03, ПБ 10-573-03, ПБ - 10-382</w:t>
      </w:r>
      <w:r w:rsidRPr="00E22C76">
        <w:rPr>
          <w:sz w:val="24"/>
        </w:rPr>
        <w:t>.</w:t>
      </w:r>
    </w:p>
    <w:p w:rsidR="00E22C76" w:rsidRPr="00E22C76" w:rsidRDefault="00E22C76" w:rsidP="00E22C7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6.2</w:t>
      </w:r>
      <w:proofErr w:type="gramStart"/>
      <w:r w:rsidRPr="00E22C76">
        <w:rPr>
          <w:rFonts w:ascii="Times New Roman" w:hAnsi="Times New Roman"/>
          <w:sz w:val="24"/>
        </w:rPr>
        <w:t xml:space="preserve"> О</w:t>
      </w:r>
      <w:proofErr w:type="gramEnd"/>
      <w:r w:rsidRPr="00E22C76">
        <w:rPr>
          <w:rFonts w:ascii="Times New Roman" w:hAnsi="Times New Roman"/>
          <w:sz w:val="24"/>
        </w:rPr>
        <w:t>беспечить:</w:t>
      </w:r>
    </w:p>
    <w:p w:rsidR="00E22C76" w:rsidRPr="00E22C76" w:rsidRDefault="00E22C76" w:rsidP="00E22C76">
      <w:pPr>
        <w:spacing w:before="0"/>
        <w:ind w:firstLine="340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ab/>
        <w:t>- производство работ в полном соответствии с условиями договора и действующими нормами и правилами;</w:t>
      </w:r>
    </w:p>
    <w:p w:rsidR="00E22C76" w:rsidRPr="00E22C76" w:rsidRDefault="00E22C76" w:rsidP="00E22C76">
      <w:pPr>
        <w:spacing w:before="0"/>
        <w:ind w:firstLine="340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3"/>
          <w:szCs w:val="23"/>
        </w:rPr>
        <w:t xml:space="preserve">       - выполнение объёма работ, составляющего не менее 90 %, собственными силами Подрядчика (без привлечения субподрядчиков); субподрядчикам может быть передано не более 10%  работ;</w:t>
      </w:r>
    </w:p>
    <w:p w:rsidR="00E22C76" w:rsidRPr="00E22C76" w:rsidRDefault="00E22C76" w:rsidP="00E22C76">
      <w:pPr>
        <w:spacing w:before="0"/>
        <w:ind w:firstLine="340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lastRenderedPageBreak/>
        <w:tab/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E22C76" w:rsidRPr="00E22C76" w:rsidRDefault="00E22C76" w:rsidP="00E22C76">
      <w:pPr>
        <w:spacing w:before="0"/>
        <w:ind w:firstLine="340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ab/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E22C76" w:rsidRPr="00E22C76" w:rsidRDefault="00E22C76" w:rsidP="00E22C76">
      <w:pPr>
        <w:spacing w:before="0"/>
        <w:ind w:firstLine="340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ab/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E22C76" w:rsidRPr="00E22C76" w:rsidRDefault="00E22C76" w:rsidP="00E22C7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6.3</w:t>
      </w:r>
      <w:proofErr w:type="gramStart"/>
      <w:r w:rsidRPr="00E22C76">
        <w:rPr>
          <w:rFonts w:ascii="Times New Roman" w:hAnsi="Times New Roman"/>
          <w:sz w:val="24"/>
        </w:rPr>
        <w:t xml:space="preserve"> В</w:t>
      </w:r>
      <w:proofErr w:type="gramEnd"/>
      <w:r w:rsidRPr="00E22C76">
        <w:rPr>
          <w:rFonts w:ascii="Times New Roman" w:hAnsi="Times New Roman"/>
          <w:sz w:val="24"/>
        </w:rPr>
        <w:t xml:space="preserve"> ходе выполнения работ по настоящему Договору Подрядчик обязуется:</w:t>
      </w:r>
    </w:p>
    <w:p w:rsidR="00E22C76" w:rsidRPr="00E22C76" w:rsidRDefault="00E22C76" w:rsidP="00E22C7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6.3.1.  Соблюдать нормы действующего законодательства РФ, включая земельное, водное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 и, в т.ч.:</w:t>
      </w:r>
    </w:p>
    <w:p w:rsidR="00E22C76" w:rsidRPr="00E22C76" w:rsidRDefault="00E22C76" w:rsidP="00E22C76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- Федеральный Закон от 21.07.1997 № 116-ФЗ О промышленной безопасности опасных производственных объектов;</w:t>
      </w:r>
    </w:p>
    <w:p w:rsidR="00E22C76" w:rsidRPr="00E22C76" w:rsidRDefault="00E22C76" w:rsidP="00E22C76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- Федеральный Закон от 10.01.2002 № 7-ФЗ</w:t>
      </w:r>
      <w:proofErr w:type="gramStart"/>
      <w:r w:rsidRPr="00E22C76">
        <w:rPr>
          <w:rFonts w:ascii="Times New Roman" w:hAnsi="Times New Roman"/>
          <w:sz w:val="24"/>
        </w:rPr>
        <w:t xml:space="preserve"> О</w:t>
      </w:r>
      <w:proofErr w:type="gramEnd"/>
      <w:r w:rsidRPr="00E22C76">
        <w:rPr>
          <w:rFonts w:ascii="Times New Roman" w:hAnsi="Times New Roman"/>
          <w:sz w:val="24"/>
        </w:rPr>
        <w:t>б охране окружающей среды;</w:t>
      </w:r>
    </w:p>
    <w:p w:rsidR="00E22C76" w:rsidRPr="00E22C76" w:rsidRDefault="00E22C76" w:rsidP="00E22C76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- Общие правила взрывобезопасности для взрывопожароопасных химических, нефтехимических и нефтеперерабатывающих производств;</w:t>
      </w:r>
    </w:p>
    <w:p w:rsidR="00E22C76" w:rsidRPr="00E22C76" w:rsidRDefault="00E22C76" w:rsidP="00E22C76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- ПБ 09-563-03 Правила промышленной безопасности для нефтеперерабатывающих производств;</w:t>
      </w:r>
    </w:p>
    <w:p w:rsidR="00E22C76" w:rsidRPr="00E22C76" w:rsidRDefault="00E22C76" w:rsidP="00E22C76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- Правила противопожарного режима в Российской Федерации от 25.04.12 г.</w:t>
      </w:r>
    </w:p>
    <w:p w:rsidR="00E22C76" w:rsidRPr="00E22C76" w:rsidRDefault="00E22C76" w:rsidP="00E22C7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6.3.2. Соблюдать требования следующих локальных нормативных актов Заказчика:</w:t>
      </w:r>
    </w:p>
    <w:p w:rsidR="00E22C76" w:rsidRPr="00E22C76" w:rsidRDefault="00E22C76" w:rsidP="00E22C7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 xml:space="preserve">- Положение о </w:t>
      </w:r>
      <w:proofErr w:type="gramStart"/>
      <w:r w:rsidRPr="00E22C76">
        <w:rPr>
          <w:rFonts w:ascii="Times New Roman" w:hAnsi="Times New Roman"/>
          <w:sz w:val="24"/>
        </w:rPr>
        <w:t>пропускном</w:t>
      </w:r>
      <w:proofErr w:type="gramEnd"/>
      <w:r w:rsidRPr="00E22C76">
        <w:rPr>
          <w:rFonts w:ascii="Times New Roman" w:hAnsi="Times New Roman"/>
          <w:sz w:val="24"/>
        </w:rPr>
        <w:t xml:space="preserve"> и внутриобъектовом режимах на территории ОАО «Славнефть-ЯНОС»;</w:t>
      </w:r>
    </w:p>
    <w:p w:rsidR="00E22C76" w:rsidRPr="00E22C76" w:rsidRDefault="00E22C76" w:rsidP="00E22C7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- Инструкции № 1 по общим правилам охраны труда, промышленной и пожарной безопасности на ОАО «Славнефть-ЯНОС»;</w:t>
      </w:r>
    </w:p>
    <w:p w:rsidR="00E22C76" w:rsidRPr="00E22C76" w:rsidRDefault="00E22C76" w:rsidP="00E22C76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 xml:space="preserve">- Инструкции № 3 об общих правилах </w:t>
      </w:r>
      <w:proofErr w:type="spellStart"/>
      <w:r w:rsidRPr="00E22C76">
        <w:rPr>
          <w:rFonts w:ascii="Times New Roman" w:hAnsi="Times New Roman"/>
          <w:sz w:val="24"/>
        </w:rPr>
        <w:t>газобезопасности</w:t>
      </w:r>
      <w:proofErr w:type="spellEnd"/>
      <w:r w:rsidRPr="00E22C76">
        <w:rPr>
          <w:rFonts w:ascii="Times New Roman" w:hAnsi="Times New Roman"/>
          <w:sz w:val="24"/>
        </w:rPr>
        <w:t xml:space="preserve"> на территории ОАО "Славнефть-ЯНОС";</w:t>
      </w:r>
    </w:p>
    <w:p w:rsidR="00E22C76" w:rsidRPr="00E22C76" w:rsidRDefault="00E22C76" w:rsidP="00E22C7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- Инструкции № 10 по организации и безопасному производству ремонтных работ на объектах ОАО «Славнефть-ЯНОС»;</w:t>
      </w:r>
    </w:p>
    <w:p w:rsidR="00E22C76" w:rsidRPr="00E22C76" w:rsidRDefault="00E22C76" w:rsidP="00E22C7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- Инструкции № 18 по охране труда при работе на высоте;</w:t>
      </w:r>
    </w:p>
    <w:p w:rsidR="00E22C76" w:rsidRPr="00E22C76" w:rsidRDefault="00E22C76" w:rsidP="00E22C7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- Инструкции № 22 по организации безопасного проведения газоопасных работ на ОАО «Славнефть-ЯНОС»;</w:t>
      </w:r>
    </w:p>
    <w:p w:rsidR="00E22C76" w:rsidRPr="00E22C76" w:rsidRDefault="00E22C76" w:rsidP="00E22C7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- Инструкции № 69 по организации безопасного проведения огневых работ на пожароопасных, взрывоопасных и взрывопожароопасных объектах ОАО «Славнефть-ЯНОС»;</w:t>
      </w:r>
    </w:p>
    <w:p w:rsidR="00E22C76" w:rsidRPr="00E22C76" w:rsidRDefault="00E22C76" w:rsidP="00E22C7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- 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 организаций  и  предприятий;</w:t>
      </w:r>
    </w:p>
    <w:p w:rsidR="00E22C76" w:rsidRPr="00E22C76" w:rsidRDefault="00E22C76" w:rsidP="00E22C7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- Правил № 404 производства земляных работ на территории ОАО «Славнефть-ЯНОС»;</w:t>
      </w:r>
    </w:p>
    <w:p w:rsidR="00E22C76" w:rsidRPr="00E22C76" w:rsidRDefault="00E22C76" w:rsidP="00E22C7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- Инструкции № 135 по организации безопасного движения транспортных средств и пешеходов на территории ОАО «Славнефть-ЯНОС»;</w:t>
      </w:r>
    </w:p>
    <w:p w:rsidR="00E22C76" w:rsidRPr="00E22C76" w:rsidRDefault="00E22C76" w:rsidP="00E22C7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- Правил экологической безопасности ОАО «Славнефть-ЯНОС»;</w:t>
      </w:r>
    </w:p>
    <w:p w:rsidR="00E22C76" w:rsidRPr="00E22C76" w:rsidRDefault="00E22C76" w:rsidP="00E22C7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- Правил благоустройства и содержания территории ОАО «Славнефть-ЯНОС»;</w:t>
      </w:r>
    </w:p>
    <w:p w:rsidR="00E22C76" w:rsidRPr="00E22C76" w:rsidRDefault="00E22C76" w:rsidP="00E22C7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- Положения о порядке отпуска материалов по давальческой схеме;</w:t>
      </w:r>
    </w:p>
    <w:p w:rsidR="00E22C76" w:rsidRPr="00E22C76" w:rsidRDefault="00E22C76" w:rsidP="00E22C76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- Положения №547 по обращению с отходами на ОАО «Славнефть-ЯНОС»;</w:t>
      </w:r>
    </w:p>
    <w:p w:rsidR="00E22C76" w:rsidRPr="00E22C76" w:rsidRDefault="00E22C76" w:rsidP="00E22C76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- Единых требований, предъявляемых к мобильным зданиям (бытовым вагончикам) на объектах ОАО «Славнефть-ЯНОС».</w:t>
      </w:r>
    </w:p>
    <w:p w:rsidR="00E22C76" w:rsidRPr="00E22C76" w:rsidRDefault="00E22C76" w:rsidP="00E22C7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Названные локальные акты Подрядчик на момент подписания настоящего договора получил и с ними ознакомлен.</w:t>
      </w:r>
    </w:p>
    <w:p w:rsidR="00E22C76" w:rsidRPr="00E22C76" w:rsidRDefault="00E22C76" w:rsidP="00E22C7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 xml:space="preserve">6.3.3. </w:t>
      </w:r>
      <w:proofErr w:type="gramStart"/>
      <w:r w:rsidRPr="00E22C76">
        <w:rPr>
          <w:rFonts w:ascii="Times New Roman" w:hAnsi="Times New Roman"/>
          <w:sz w:val="24"/>
        </w:rPr>
        <w:t>Обеспечить соблюдение своими работниками (а также работниками третьих лиц, привлеченных к выполнению работ) «Положения о пропускном и внутриобъектовом режимах на территории ОАО «Славнефть-ЯНОС», в частности, исключить появление данных лиц на территории Заказчика в состоянии алкогольного, наркотического или иного токсического  опьянения.</w:t>
      </w:r>
      <w:proofErr w:type="gramEnd"/>
    </w:p>
    <w:p w:rsidR="00E22C76" w:rsidRPr="00E22C76" w:rsidRDefault="00E22C76" w:rsidP="00E22C76">
      <w:pPr>
        <w:pStyle w:val="32"/>
        <w:spacing w:after="0"/>
        <w:ind w:firstLine="567"/>
        <w:jc w:val="both"/>
        <w:rPr>
          <w:sz w:val="24"/>
          <w:szCs w:val="24"/>
        </w:rPr>
      </w:pPr>
      <w:r w:rsidRPr="00E22C76">
        <w:rPr>
          <w:sz w:val="24"/>
          <w:szCs w:val="24"/>
        </w:rPr>
        <w:lastRenderedPageBreak/>
        <w:t>6.3.4. Назначить лиц из числа персонала Подрядчика ответственных за противопожарное состояние зданий и сооружений, арендуемых (или находящихся в собственности) и расположенных на территории ОАО «Славнефть-ЯНОС». На дверях помещений вывесить таблички с указанием лиц (лица) ответственного</w:t>
      </w:r>
      <w:proofErr w:type="gramStart"/>
      <w:r w:rsidRPr="00E22C76">
        <w:rPr>
          <w:sz w:val="24"/>
          <w:szCs w:val="24"/>
        </w:rPr>
        <w:t xml:space="preserve"> (-</w:t>
      </w:r>
      <w:proofErr w:type="gramEnd"/>
      <w:r w:rsidRPr="00E22C76">
        <w:rPr>
          <w:sz w:val="24"/>
          <w:szCs w:val="24"/>
        </w:rPr>
        <w:t>ых) за противопожарное состояние и контактных телефонов указанных лица (лиц).</w:t>
      </w:r>
    </w:p>
    <w:p w:rsidR="00E22C76" w:rsidRPr="00E22C76" w:rsidRDefault="00E22C76" w:rsidP="00E22C7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6.3.5.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работы, а также обеспечить безопасные условия труба на объектах производства работ Заказчика.</w:t>
      </w:r>
    </w:p>
    <w:p w:rsidR="00E22C76" w:rsidRPr="00E22C76" w:rsidRDefault="00E22C76" w:rsidP="00E22C7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При необходимости  обеспечить доступ, проезд путем расчистки территории от снега, льда и т.д. к местам выполнения работ, местам работы крановой, автомобильной, тракторной техники, площадкам складирования материалов и оборудования в течение всего периода выполнения работ. Все затраты по выполнению вышеуказанных работ входят в стоимость поручаемых работ по данному договору (п. 3.1.)</w:t>
      </w:r>
    </w:p>
    <w:p w:rsidR="00E22C76" w:rsidRPr="00E22C76" w:rsidRDefault="00E22C76" w:rsidP="00E22C7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6.3.6. 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 Обеспечить своевременный инструктаж и обучение своих работников и  работников субподрядчиков безопасным, безаварийным методам работы в условиях нефтеперерабатывающего предприятия.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 РФ.</w:t>
      </w:r>
    </w:p>
    <w:p w:rsidR="00E22C76" w:rsidRPr="00E22C76" w:rsidRDefault="00E22C76" w:rsidP="00E22C7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 xml:space="preserve">6.3.7. Обеспечить безопасность дорожного  движения на территории Заказчика в соответствии с требованиями федерального закона от 10.12.95. № 196-ФЗ «О безопасности дорожного движения» и других нормативных правовых актов. Осуществлять </w:t>
      </w:r>
      <w:proofErr w:type="gramStart"/>
      <w:r w:rsidRPr="00E22C76">
        <w:rPr>
          <w:rFonts w:ascii="Times New Roman" w:hAnsi="Times New Roman"/>
          <w:sz w:val="24"/>
        </w:rPr>
        <w:t>контроль за</w:t>
      </w:r>
      <w:proofErr w:type="gramEnd"/>
      <w:r w:rsidRPr="00E22C76">
        <w:rPr>
          <w:rFonts w:ascii="Times New Roman" w:hAnsi="Times New Roman"/>
          <w:sz w:val="24"/>
        </w:rPr>
        <w:t xml:space="preserve"> соблюдением водителями Подрядчика и третьих лиц, привлеченных к выполнению работ, правил дорожного движения. В случае совершения дорожно-транспортного происшествия незамедлительно  извещать  Заказчика.</w:t>
      </w:r>
    </w:p>
    <w:p w:rsidR="00E22C76" w:rsidRPr="00E22C76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E22C76">
        <w:rPr>
          <w:sz w:val="24"/>
        </w:rPr>
        <w:t>6.3.8. 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E22C76" w:rsidRPr="00E22C76" w:rsidRDefault="00E22C76" w:rsidP="00E22C7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 xml:space="preserve">6.3.9. В случае привлечения Подрядчиком для выполнения </w:t>
      </w:r>
      <w:proofErr w:type="gramStart"/>
      <w:r w:rsidRPr="00E22C76">
        <w:rPr>
          <w:rFonts w:ascii="Times New Roman" w:hAnsi="Times New Roman"/>
          <w:sz w:val="24"/>
        </w:rPr>
        <w:t>работ</w:t>
      </w:r>
      <w:proofErr w:type="gramEnd"/>
      <w:r w:rsidRPr="00E22C76">
        <w:rPr>
          <w:rFonts w:ascii="Times New Roman" w:hAnsi="Times New Roman"/>
          <w:sz w:val="24"/>
        </w:rPr>
        <w:t xml:space="preserve"> по договору третьих лиц заключаемые с ними договоры должны содержать условия, предусмотренные настоящим разделом договора. Подрядчик должен осуществлять контроль их исполнения. По требованию Заказчика Подрядчик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E22C76" w:rsidRPr="00E22C76" w:rsidRDefault="00E22C76" w:rsidP="00E22C7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6.3.10. 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</w:r>
    </w:p>
    <w:p w:rsidR="00E22C76" w:rsidRPr="00E22C76" w:rsidRDefault="00E22C76" w:rsidP="00E22C7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-   смерть в результате несчастного случая;</w:t>
      </w:r>
    </w:p>
    <w:p w:rsidR="00E22C76" w:rsidRPr="00E22C76" w:rsidRDefault="00E22C76" w:rsidP="00E22C7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 xml:space="preserve">- постоянной (полной) утраты трудоспособности в результате несчастного случая с установлением </w:t>
      </w:r>
      <w:r w:rsidRPr="00E22C76">
        <w:rPr>
          <w:rFonts w:ascii="Times New Roman" w:hAnsi="Times New Roman"/>
          <w:sz w:val="24"/>
          <w:lang w:val="en-US"/>
        </w:rPr>
        <w:t>I</w:t>
      </w:r>
      <w:r w:rsidRPr="00E22C76">
        <w:rPr>
          <w:rFonts w:ascii="Times New Roman" w:hAnsi="Times New Roman"/>
          <w:sz w:val="24"/>
        </w:rPr>
        <w:t xml:space="preserve">, </w:t>
      </w:r>
      <w:r w:rsidRPr="00E22C76">
        <w:rPr>
          <w:rFonts w:ascii="Times New Roman" w:hAnsi="Times New Roman"/>
          <w:sz w:val="24"/>
          <w:lang w:val="en-US"/>
        </w:rPr>
        <w:t>II</w:t>
      </w:r>
      <w:r w:rsidRPr="00E22C76">
        <w:rPr>
          <w:rFonts w:ascii="Times New Roman" w:hAnsi="Times New Roman"/>
          <w:sz w:val="24"/>
        </w:rPr>
        <w:t xml:space="preserve">, </w:t>
      </w:r>
      <w:r w:rsidRPr="00E22C76">
        <w:rPr>
          <w:rFonts w:ascii="Times New Roman" w:hAnsi="Times New Roman"/>
          <w:sz w:val="24"/>
          <w:lang w:val="en-US"/>
        </w:rPr>
        <w:t>III</w:t>
      </w:r>
      <w:r w:rsidRPr="00E22C76">
        <w:rPr>
          <w:rFonts w:ascii="Times New Roman" w:hAnsi="Times New Roman"/>
          <w:sz w:val="24"/>
        </w:rPr>
        <w:t xml:space="preserve">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</w:r>
    </w:p>
    <w:p w:rsidR="00E22C76" w:rsidRPr="00E22C76" w:rsidRDefault="00E22C76" w:rsidP="00E22C7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 xml:space="preserve">6.4.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</w:t>
      </w:r>
      <w:r w:rsidRPr="00E22C76">
        <w:rPr>
          <w:rFonts w:ascii="Times New Roman" w:hAnsi="Times New Roman"/>
          <w:sz w:val="24"/>
        </w:rPr>
        <w:lastRenderedPageBreak/>
        <w:t>ответственности за вышеуказанные нарушения Подрядчика (привлеченных Подрядчиком к выполнению работ третьих лиц), Подрядчик обязуется не позднее 5 дней со дня получения соответствующего требования Заказчика возместить Заказчику все причиненные этим убытки.</w:t>
      </w:r>
    </w:p>
    <w:p w:rsidR="00E22C76" w:rsidRPr="00E22C76" w:rsidRDefault="00E22C76" w:rsidP="00E22C7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6.5</w:t>
      </w:r>
      <w:proofErr w:type="gramStart"/>
      <w:r w:rsidRPr="00E22C76">
        <w:rPr>
          <w:rFonts w:ascii="Times New Roman" w:hAnsi="Times New Roman"/>
          <w:sz w:val="24"/>
        </w:rPr>
        <w:t xml:space="preserve"> Е</w:t>
      </w:r>
      <w:proofErr w:type="gramEnd"/>
      <w:r w:rsidRPr="00E22C76">
        <w:rPr>
          <w:rFonts w:ascii="Times New Roman" w:hAnsi="Times New Roman"/>
          <w:sz w:val="24"/>
        </w:rPr>
        <w:t>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E22C76" w:rsidRPr="00E22C76" w:rsidRDefault="00E22C76" w:rsidP="00E22C7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6.6 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E22C76" w:rsidRPr="00E22C76" w:rsidRDefault="00E22C76" w:rsidP="00E22C76">
      <w:pPr>
        <w:autoSpaceDE w:val="0"/>
        <w:autoSpaceDN w:val="0"/>
        <w:adjustRightInd w:val="0"/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6.7</w:t>
      </w:r>
      <w:proofErr w:type="gramStart"/>
      <w:r w:rsidRPr="00E22C76">
        <w:rPr>
          <w:rFonts w:ascii="Times New Roman" w:hAnsi="Times New Roman"/>
          <w:sz w:val="24"/>
        </w:rPr>
        <w:t xml:space="preserve"> В</w:t>
      </w:r>
      <w:proofErr w:type="gramEnd"/>
      <w:r w:rsidRPr="00E22C76">
        <w:rPr>
          <w:rFonts w:ascii="Times New Roman" w:hAnsi="Times New Roman"/>
          <w:sz w:val="24"/>
        </w:rPr>
        <w:t xml:space="preserve">се отходы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E22C76" w:rsidRPr="00E22C76" w:rsidRDefault="00E22C76" w:rsidP="00E22C76">
      <w:pPr>
        <w:autoSpaceDE w:val="0"/>
        <w:autoSpaceDN w:val="0"/>
        <w:adjustRightInd w:val="0"/>
        <w:spacing w:before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E22C76" w:rsidRPr="00E22C76" w:rsidRDefault="00E22C76" w:rsidP="00E22C76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 xml:space="preserve">    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E22C76" w:rsidRPr="00FE14C2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 xml:space="preserve">6.8. Подрядчик обязуется не осуществлять въезд техники на газоны без согласования с цехами, ответственными за состояние закрепленных планшетов. В случае нарушения Подрядчик обязуется восстановить нарушенные покрытия и насаждения за счет собственных средств либо оплатить Заказчику стоимость указанных работ </w:t>
      </w:r>
      <w:proofErr w:type="gramStart"/>
      <w:r w:rsidRPr="00FE14C2">
        <w:rPr>
          <w:sz w:val="24"/>
        </w:rPr>
        <w:t>согласно счета</w:t>
      </w:r>
      <w:proofErr w:type="gramEnd"/>
      <w:r w:rsidRPr="00FE14C2">
        <w:rPr>
          <w:sz w:val="24"/>
        </w:rPr>
        <w:t>, выставленного Заказчиком Подрядчику.</w:t>
      </w:r>
    </w:p>
    <w:p w:rsidR="00E22C76" w:rsidRPr="00FE14C2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6.9. Подрядчик обязуется обеспечить сотрудников необходимыми для исполнения настоящего договора спецодеждой, исправными средствами индивидуальной защиты, инструментом, оборудованием и приспособлениями.</w:t>
      </w:r>
    </w:p>
    <w:p w:rsidR="00E22C76" w:rsidRPr="00FE14C2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6.10. Подрядчик обязуется довести требования настоящего договора и указанных в нем локальных нормативных актов Заказчика до сведения своих сотрудников в целях надлежащего их соблюдения, проводить специальное обучение сотрудников на предмет соблюдения требований указанных документов, а также контролировать знание и исполнение этих документов.</w:t>
      </w:r>
    </w:p>
    <w:p w:rsidR="00E22C76" w:rsidRPr="00FE14C2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6.11. Подрядчик обязуется рационально использовать необходимые ресурсы (электроэнергию, воду, пар и т.д.) при выполнении работ по настоящему договору.</w:t>
      </w:r>
    </w:p>
    <w:p w:rsidR="00E22C76" w:rsidRPr="00FE14C2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6.12 Подрядчик обязуется приложить к договору копии следующих документов:</w:t>
      </w:r>
    </w:p>
    <w:p w:rsidR="00E22C76" w:rsidRPr="00422C3A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22C3A">
        <w:rPr>
          <w:sz w:val="24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перечня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E22C76" w:rsidRPr="00FE14C2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- аттестации ответственных лиц в области промышленной безопасности.</w:t>
      </w:r>
    </w:p>
    <w:p w:rsidR="00E22C76" w:rsidRPr="00677D5B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>
        <w:rPr>
          <w:sz w:val="24"/>
        </w:rPr>
        <w:t>6.13</w:t>
      </w:r>
      <w:r w:rsidRPr="00677D5B">
        <w:rPr>
          <w:sz w:val="24"/>
        </w:rPr>
        <w:t>.  Подрядчик обязуется производить сортировку, резку и транспортировку металлолома Заказчика на площадку сбора и реализации металлолома, образовавшегося в процессе деятельности Подрядчика.</w:t>
      </w:r>
    </w:p>
    <w:p w:rsidR="00E22C76" w:rsidRPr="00677D5B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>
        <w:rPr>
          <w:sz w:val="24"/>
        </w:rPr>
        <w:t>6.14</w:t>
      </w:r>
      <w:r w:rsidRPr="00677D5B">
        <w:rPr>
          <w:sz w:val="24"/>
        </w:rPr>
        <w:t>. Подрядчик возмещает все убытки, причинённые Заказчику в связи с производством работ по данному договору.</w:t>
      </w:r>
    </w:p>
    <w:p w:rsidR="00E22C76" w:rsidRPr="00677D5B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>
        <w:rPr>
          <w:sz w:val="24"/>
        </w:rPr>
        <w:lastRenderedPageBreak/>
        <w:t>6.15</w:t>
      </w:r>
      <w:r w:rsidRPr="00677D5B">
        <w:rPr>
          <w:sz w:val="24"/>
        </w:rPr>
        <w:t>. Подрядчик обязуется оплатить услуги Заказчика (электрическая и тепловая энергия, связь, подача воды, пара, вывоз мусора, предоставление транспорта, аренда, штрафы и др.) не позднее 20 числа месяца, следующего за месяцем оказания услуг.</w:t>
      </w:r>
    </w:p>
    <w:p w:rsidR="00E22C76" w:rsidRPr="00FE14C2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677D5B">
        <w:rPr>
          <w:sz w:val="24"/>
        </w:rPr>
        <w:t>6.1</w:t>
      </w:r>
      <w:r>
        <w:rPr>
          <w:sz w:val="24"/>
        </w:rPr>
        <w:t>6</w:t>
      </w:r>
      <w:proofErr w:type="gramStart"/>
      <w:r w:rsidRPr="00677D5B">
        <w:rPr>
          <w:sz w:val="24"/>
        </w:rPr>
        <w:t xml:space="preserve"> С</w:t>
      </w:r>
      <w:proofErr w:type="gramEnd"/>
      <w:r w:rsidRPr="00677D5B">
        <w:rPr>
          <w:sz w:val="24"/>
        </w:rPr>
        <w:t xml:space="preserve"> момента передачи Заказчиком оборудования 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E22C76" w:rsidRPr="00FE14C2" w:rsidRDefault="00E22C76" w:rsidP="00E22C76">
      <w:pPr>
        <w:pStyle w:val="af0"/>
        <w:ind w:firstLine="567"/>
        <w:jc w:val="both"/>
        <w:rPr>
          <w:szCs w:val="24"/>
        </w:rPr>
      </w:pPr>
      <w:r>
        <w:rPr>
          <w:szCs w:val="24"/>
        </w:rPr>
        <w:t>6.17</w:t>
      </w:r>
      <w:r w:rsidRPr="00FE14C2">
        <w:rPr>
          <w:szCs w:val="24"/>
        </w:rPr>
        <w:t xml:space="preserve"> </w:t>
      </w:r>
      <w:r w:rsidRPr="00FE14C2">
        <w:rPr>
          <w:color w:val="000000"/>
          <w:szCs w:val="24"/>
        </w:rPr>
        <w:t>Выдача пропусков работникам Подрядчика и привлеченных им субподрядчиков предусматривает обязанность Подрядчика сдавать Заказчику выданные пропуска не позднее дня, следующего за днем окончания срока соответствующего пропуска или за днем увольнения работника – в зависимости от того, что наступит раньше</w:t>
      </w:r>
      <w:r w:rsidRPr="00FE14C2">
        <w:rPr>
          <w:szCs w:val="24"/>
        </w:rPr>
        <w:t>.</w:t>
      </w:r>
    </w:p>
    <w:p w:rsidR="00E22C76" w:rsidRPr="00FE14C2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</w:t>
      </w:r>
      <w:r>
        <w:rPr>
          <w:sz w:val="24"/>
        </w:rPr>
        <w:t>18</w:t>
      </w:r>
      <w:r w:rsidRPr="00FE14C2">
        <w:rPr>
          <w:sz w:val="24"/>
        </w:rPr>
        <w:t xml:space="preserve"> Привлечение Подрядчиком субподрядчика осуществляется по письменному согласованию с Заказчиком. В этом случае Подрядчик направляет генеральному директору ОАО «Славнефть-ЯНОС» запрос на дачу согласия для привлечения субподрядчика. К запросу Подрядчик прикладывает учредительные документы субподрядчика; документы, подтверждающие полномочия единоличного исполнительного органа  субподрядчика; выписку из ЕГРЮЛ в отношении субподрядчика.</w:t>
      </w:r>
    </w:p>
    <w:p w:rsidR="00E22C76" w:rsidRPr="00FE14C2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Привлечение субподрядчиком для выполнения работ по договору третьих лиц (субсубподрядчиков) не допускается.</w:t>
      </w:r>
    </w:p>
    <w:p w:rsidR="00E22C76" w:rsidRPr="00FE14C2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>
        <w:rPr>
          <w:sz w:val="24"/>
        </w:rPr>
        <w:t>6.19</w:t>
      </w:r>
      <w:proofErr w:type="gramStart"/>
      <w:r w:rsidRPr="00FE14C2">
        <w:rPr>
          <w:sz w:val="24"/>
        </w:rPr>
        <w:t xml:space="preserve"> П</w:t>
      </w:r>
      <w:proofErr w:type="gramEnd"/>
      <w:r w:rsidRPr="00FE14C2">
        <w:rPr>
          <w:sz w:val="24"/>
        </w:rPr>
        <w:t>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E22C76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6.2</w:t>
      </w:r>
      <w:r>
        <w:rPr>
          <w:sz w:val="24"/>
        </w:rPr>
        <w:t>0</w:t>
      </w:r>
      <w:proofErr w:type="gramStart"/>
      <w:r w:rsidRPr="00FE14C2">
        <w:rPr>
          <w:sz w:val="24"/>
        </w:rPr>
        <w:t xml:space="preserve"> В</w:t>
      </w:r>
      <w:proofErr w:type="gramEnd"/>
      <w:r w:rsidRPr="00FE14C2">
        <w:rPr>
          <w:sz w:val="24"/>
        </w:rPr>
        <w:t xml:space="preserve"> случае наруше</w:t>
      </w:r>
      <w:r>
        <w:rPr>
          <w:sz w:val="24"/>
        </w:rPr>
        <w:t>ния предусмотренного пунктом 6.19</w:t>
      </w:r>
      <w:r w:rsidRPr="00FE14C2">
        <w:rPr>
          <w:sz w:val="24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FE14C2">
        <w:rPr>
          <w:sz w:val="24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E22C76" w:rsidRPr="00FE14C2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16"/>
          <w:szCs w:val="16"/>
        </w:rPr>
      </w:pPr>
    </w:p>
    <w:p w:rsidR="00E22C76" w:rsidRPr="00FE14C2" w:rsidRDefault="00E22C76" w:rsidP="00E22C76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7. </w:t>
      </w:r>
      <w:r w:rsidRPr="00FE14C2">
        <w:rPr>
          <w:b/>
          <w:bCs/>
          <w:sz w:val="24"/>
        </w:rPr>
        <w:t>Права и обязанности Заказчика. Порядок приемки работ</w:t>
      </w:r>
    </w:p>
    <w:p w:rsidR="00E22C76" w:rsidRPr="00E22C76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E22C76">
        <w:rPr>
          <w:sz w:val="24"/>
        </w:rPr>
        <w:t>7.1 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E22C76" w:rsidRPr="00E22C76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E22C76">
        <w:rPr>
          <w:sz w:val="24"/>
        </w:rPr>
        <w:t>7.2 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 xml:space="preserve">7.3 Заказчик вправе в любое время осуществлять </w:t>
      </w:r>
      <w:proofErr w:type="gramStart"/>
      <w:r w:rsidRPr="00E22C76">
        <w:rPr>
          <w:rFonts w:ascii="Times New Roman" w:hAnsi="Times New Roman"/>
          <w:sz w:val="24"/>
        </w:rPr>
        <w:t>контроль за</w:t>
      </w:r>
      <w:proofErr w:type="gramEnd"/>
      <w:r w:rsidRPr="00E22C76">
        <w:rPr>
          <w:rFonts w:ascii="Times New Roman" w:hAnsi="Times New Roman"/>
          <w:sz w:val="24"/>
        </w:rPr>
        <w:t xml:space="preserve"> соблюдением Подрядчиком и привлеченными им субподрядчиками положений раздела 6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7.4</w:t>
      </w:r>
      <w:proofErr w:type="gramStart"/>
      <w:r w:rsidRPr="00E22C76">
        <w:rPr>
          <w:rFonts w:ascii="Times New Roman" w:hAnsi="Times New Roman"/>
          <w:sz w:val="24"/>
        </w:rPr>
        <w:t xml:space="preserve">  П</w:t>
      </w:r>
      <w:proofErr w:type="gramEnd"/>
      <w:r w:rsidRPr="00E22C76">
        <w:rPr>
          <w:rFonts w:ascii="Times New Roman" w:hAnsi="Times New Roman"/>
          <w:sz w:val="24"/>
        </w:rPr>
        <w:t xml:space="preserve">о окончании работ Подрядчик представляет Заказчику документацию на выполненные работы по договору, акт приемки выполненных работ. 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 xml:space="preserve">7.5. 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</w:t>
      </w:r>
      <w:r w:rsidRPr="00E22C76">
        <w:rPr>
          <w:rFonts w:ascii="Times New Roman" w:hAnsi="Times New Roman"/>
          <w:sz w:val="24"/>
        </w:rPr>
        <w:lastRenderedPageBreak/>
        <w:t>Подрядчиком объемов работ, указанных в акте, и передаче Заказчику всех предусмотренных договором документов Заказчик подписывает акт приемки выполненных работ.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7.6. Обязательства по договору считаются выполненными Подрядчиком после выполнения Подрядчиком всех предусмотренных договором (приложением к договору) работ и передаче Заказчику всех предусмотренных договором документов (в частности, документов, предусмотренных пунктом 5.4.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 подтверждается подписанными сторонами завершающими актом приемки выполненных работ, в которых указывается, что работы по договору  выполнены в полном объеме.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sz w:val="16"/>
          <w:szCs w:val="16"/>
        </w:rPr>
      </w:pPr>
      <w:r w:rsidRPr="00E22C76">
        <w:rPr>
          <w:rFonts w:ascii="Times New Roman" w:hAnsi="Times New Roman"/>
          <w:sz w:val="24"/>
        </w:rPr>
        <w:t>7.7. Если Подрядчик не передал Заказчику предусмотренные договором документы (в частности, документы, предусмотренные пунктом 5.4.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работ. В этом случае Заказчик не подписывает соответствующие акты, а соответствующие работы  оплате не подлежат.</w:t>
      </w:r>
      <w:r w:rsidRPr="00E22C76">
        <w:rPr>
          <w:rFonts w:ascii="Times New Roman" w:hAnsi="Times New Roman"/>
          <w:sz w:val="16"/>
          <w:szCs w:val="16"/>
        </w:rPr>
        <w:t xml:space="preserve"> </w:t>
      </w:r>
    </w:p>
    <w:p w:rsidR="00E22C76" w:rsidRPr="00E22C76" w:rsidRDefault="00E22C76" w:rsidP="00E22C76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 w:rsidRPr="00E22C76">
        <w:rPr>
          <w:b/>
          <w:bCs/>
          <w:sz w:val="24"/>
        </w:rPr>
        <w:t>8. Гарантийные обязательства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strike/>
          <w:color w:val="000000"/>
          <w:sz w:val="24"/>
        </w:rPr>
      </w:pPr>
      <w:r w:rsidRPr="00E22C76">
        <w:rPr>
          <w:rFonts w:ascii="Times New Roman" w:hAnsi="Times New Roman"/>
          <w:color w:val="000000"/>
          <w:sz w:val="24"/>
        </w:rPr>
        <w:t xml:space="preserve">8.1. Подрядчик обязуется выполнить работы качественно и в срок. </w:t>
      </w:r>
    </w:p>
    <w:p w:rsidR="00E22C76" w:rsidRPr="00E22C76" w:rsidRDefault="00E22C76" w:rsidP="00E22C7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color w:val="000000"/>
          <w:sz w:val="24"/>
        </w:rPr>
        <w:t xml:space="preserve">8.2. </w:t>
      </w:r>
      <w:r w:rsidRPr="00E22C76">
        <w:rPr>
          <w:rFonts w:ascii="Times New Roman" w:hAnsi="Times New Roman"/>
          <w:sz w:val="24"/>
        </w:rPr>
        <w:t xml:space="preserve">Подрядчик гарантирует отсутствие негативного воздействия на металл элементов котла от применяемых в процессе работы реагентов, технологий. </w:t>
      </w:r>
    </w:p>
    <w:p w:rsidR="00E22C76" w:rsidRPr="00E22C76" w:rsidRDefault="00E22C76" w:rsidP="00E22C7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/>
          <w:sz w:val="24"/>
        </w:rPr>
      </w:pPr>
      <w:r w:rsidRPr="00E22C76">
        <w:rPr>
          <w:rFonts w:ascii="Times New Roman" w:hAnsi="Times New Roman"/>
          <w:color w:val="000000"/>
          <w:sz w:val="24"/>
        </w:rPr>
        <w:t>Если в ходе эксплуатации объекта обнаружатся дефекты, препятствующие нормальной его эксплуатации, связанные с выполненными Подрядчиком работами, то Подрядчик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color w:val="000000"/>
          <w:sz w:val="24"/>
        </w:rPr>
      </w:pPr>
      <w:r w:rsidRPr="00E22C76">
        <w:rPr>
          <w:rFonts w:ascii="Times New Roman" w:hAnsi="Times New Roman"/>
          <w:color w:val="000000"/>
          <w:sz w:val="24"/>
        </w:rPr>
        <w:t>8.3. 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E22C76">
        <w:rPr>
          <w:rFonts w:ascii="Times New Roman" w:hAnsi="Times New Roman"/>
          <w:color w:val="000000"/>
          <w:sz w:val="24"/>
        </w:rPr>
        <w:t>,</w:t>
      </w:r>
      <w:proofErr w:type="gramEnd"/>
      <w:r w:rsidRPr="00E22C76">
        <w:rPr>
          <w:rFonts w:ascii="Times New Roman" w:hAnsi="Times New Roman"/>
          <w:color w:val="000000"/>
          <w:sz w:val="24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10-дневный срок со дня получения письменного требования Заказчика.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E22C76" w:rsidRPr="00E22C76" w:rsidRDefault="00E22C76" w:rsidP="00E22C76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 w:rsidRPr="00E22C76">
        <w:rPr>
          <w:b/>
          <w:bCs/>
          <w:sz w:val="24"/>
        </w:rPr>
        <w:t>9. Ответственность сторон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9.1</w:t>
      </w:r>
      <w:proofErr w:type="gramStart"/>
      <w:r w:rsidRPr="00E22C76">
        <w:rPr>
          <w:rFonts w:ascii="Times New Roman" w:hAnsi="Times New Roman"/>
          <w:sz w:val="24"/>
        </w:rPr>
        <w:t xml:space="preserve"> В</w:t>
      </w:r>
      <w:proofErr w:type="gramEnd"/>
      <w:r w:rsidRPr="00E22C76">
        <w:rPr>
          <w:rFonts w:ascii="Times New Roman" w:hAnsi="Times New Roman"/>
          <w:sz w:val="24"/>
        </w:rPr>
        <w:t xml:space="preserve"> случае несвоевременного выполнения Подрядчиком работ (этапов работ) по договору он уплачивает Заказчику неустойку в размере 0,1% от стоимости невыполненных работ, но не менее 50 000 руб. в день за каждый день просрочки, а всего не более 10% от стоимости невыполненных работ.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color w:val="000000"/>
          <w:sz w:val="24"/>
        </w:rPr>
      </w:pPr>
      <w:r w:rsidRPr="00E22C76">
        <w:rPr>
          <w:rFonts w:ascii="Times New Roman" w:hAnsi="Times New Roman"/>
          <w:color w:val="000000"/>
          <w:sz w:val="24"/>
        </w:rPr>
        <w:t>9.2. 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настоящему договору, указанной в п.3.1 договора.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9.3</w:t>
      </w:r>
      <w:proofErr w:type="gramStart"/>
      <w:r w:rsidRPr="00E22C76">
        <w:rPr>
          <w:rFonts w:ascii="Times New Roman" w:hAnsi="Times New Roman"/>
          <w:sz w:val="24"/>
        </w:rPr>
        <w:t xml:space="preserve"> В</w:t>
      </w:r>
      <w:proofErr w:type="gramEnd"/>
      <w:r w:rsidRPr="00E22C76">
        <w:rPr>
          <w:rFonts w:ascii="Times New Roman" w:hAnsi="Times New Roman"/>
          <w:sz w:val="24"/>
        </w:rPr>
        <w:t xml:space="preserve"> случае нарушения Подрядчиком или субподрядчиками требований </w:t>
      </w:r>
      <w:r w:rsidRPr="00E22C76">
        <w:rPr>
          <w:rFonts w:ascii="Times New Roman" w:hAnsi="Times New Roman"/>
          <w:iCs/>
          <w:sz w:val="24"/>
        </w:rPr>
        <w:t>п.п.6.3.1,6.3.2, 6.3.5, 6.3.6, 6.3.7, 6.18  договора</w:t>
      </w:r>
      <w:r w:rsidRPr="00E22C76">
        <w:rPr>
          <w:rFonts w:ascii="Times New Roman" w:hAnsi="Times New Roman"/>
          <w:sz w:val="24"/>
        </w:rPr>
        <w:t xml:space="preserve"> Подрядчик обязуется уплатить Заказчику штраф в размере 30 000 рублей за каждое допущенное нарушение.</w:t>
      </w:r>
    </w:p>
    <w:p w:rsidR="00E22C76" w:rsidRPr="00E22C76" w:rsidRDefault="00E22C76" w:rsidP="00E22C76">
      <w:pPr>
        <w:pStyle w:val="32"/>
        <w:spacing w:after="0"/>
        <w:ind w:firstLine="567"/>
        <w:jc w:val="both"/>
        <w:rPr>
          <w:sz w:val="24"/>
          <w:szCs w:val="24"/>
        </w:rPr>
      </w:pPr>
      <w:r w:rsidRPr="00E22C76">
        <w:rPr>
          <w:sz w:val="24"/>
          <w:szCs w:val="24"/>
        </w:rPr>
        <w:t>9.4</w:t>
      </w:r>
      <w:proofErr w:type="gramStart"/>
      <w:r w:rsidRPr="00E22C76">
        <w:rPr>
          <w:sz w:val="24"/>
          <w:szCs w:val="24"/>
        </w:rPr>
        <w:t xml:space="preserve"> В</w:t>
      </w:r>
      <w:proofErr w:type="gramEnd"/>
      <w:r w:rsidRPr="00E22C76">
        <w:rPr>
          <w:sz w:val="24"/>
          <w:szCs w:val="24"/>
        </w:rPr>
        <w:t xml:space="preserve">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</w:t>
      </w:r>
      <w:r w:rsidRPr="00E22C76">
        <w:rPr>
          <w:sz w:val="24"/>
          <w:szCs w:val="24"/>
        </w:rPr>
        <w:lastRenderedPageBreak/>
        <w:t>штраф в размере 100 000 рублей за каждый такой установленный факт. В случае совершения нарушения группой лиц сумма штрафа составляет 200 000 рублей.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9.5</w:t>
      </w:r>
      <w:proofErr w:type="gramStart"/>
      <w:r w:rsidRPr="00E22C76">
        <w:rPr>
          <w:rFonts w:ascii="Times New Roman" w:hAnsi="Times New Roman"/>
          <w:sz w:val="24"/>
        </w:rPr>
        <w:t xml:space="preserve"> </w:t>
      </w:r>
      <w:r w:rsidRPr="00E22C76">
        <w:rPr>
          <w:rFonts w:ascii="Times New Roman" w:hAnsi="Times New Roman"/>
          <w:color w:val="000000"/>
          <w:sz w:val="24"/>
        </w:rPr>
        <w:t>В</w:t>
      </w:r>
      <w:proofErr w:type="gramEnd"/>
      <w:r w:rsidRPr="00E22C76">
        <w:rPr>
          <w:rFonts w:ascii="Times New Roman" w:hAnsi="Times New Roman"/>
          <w:color w:val="000000"/>
          <w:sz w:val="24"/>
        </w:rPr>
        <w:t xml:space="preserve">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9.6</w:t>
      </w:r>
      <w:proofErr w:type="gramStart"/>
      <w:r w:rsidRPr="00E22C76">
        <w:rPr>
          <w:rFonts w:ascii="Times New Roman" w:hAnsi="Times New Roman"/>
          <w:sz w:val="24"/>
        </w:rPr>
        <w:t xml:space="preserve"> В</w:t>
      </w:r>
      <w:proofErr w:type="gramEnd"/>
      <w:r w:rsidRPr="00E22C76">
        <w:rPr>
          <w:rFonts w:ascii="Times New Roman" w:hAnsi="Times New Roman"/>
          <w:sz w:val="24"/>
        </w:rPr>
        <w:t xml:space="preserve"> случае нарушения предусмотренного пунктом 6.19 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9.7</w:t>
      </w:r>
      <w:proofErr w:type="gramStart"/>
      <w:r w:rsidRPr="00E22C76">
        <w:rPr>
          <w:rFonts w:ascii="Times New Roman" w:hAnsi="Times New Roman"/>
          <w:sz w:val="24"/>
        </w:rPr>
        <w:t xml:space="preserve"> В</w:t>
      </w:r>
      <w:proofErr w:type="gramEnd"/>
      <w:r w:rsidRPr="00E22C76">
        <w:rPr>
          <w:rFonts w:ascii="Times New Roman" w:hAnsi="Times New Roman"/>
          <w:sz w:val="24"/>
        </w:rPr>
        <w:t xml:space="preserve"> случае неполного или некачественного выполнения работ по договору, в результате чего: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 xml:space="preserve">- либо имел место простой или останов </w:t>
      </w:r>
      <w:r w:rsidR="00DA4FCD">
        <w:rPr>
          <w:rFonts w:ascii="Times New Roman" w:hAnsi="Times New Roman"/>
          <w:sz w:val="24"/>
        </w:rPr>
        <w:t>оборудования</w:t>
      </w:r>
      <w:r w:rsidRPr="00E22C76">
        <w:rPr>
          <w:rFonts w:ascii="Times New Roman" w:hAnsi="Times New Roman"/>
          <w:sz w:val="24"/>
        </w:rPr>
        <w:t>, или авария, или инцидент, или производственная неполадка,</w:t>
      </w:r>
    </w:p>
    <w:p w:rsidR="00E22C76" w:rsidRPr="00E22C76" w:rsidRDefault="00E22C76" w:rsidP="00E22C76">
      <w:pPr>
        <w:jc w:val="both"/>
        <w:rPr>
          <w:rFonts w:ascii="Times New Roman" w:hAnsi="Times New Roman"/>
          <w:sz w:val="24"/>
        </w:rPr>
      </w:pPr>
      <w:proofErr w:type="gramStart"/>
      <w:r w:rsidRPr="00E22C76">
        <w:rPr>
          <w:rFonts w:ascii="Times New Roman" w:hAnsi="Times New Roman"/>
          <w:sz w:val="24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E22C76" w:rsidRPr="00E22C76" w:rsidRDefault="00E22C76" w:rsidP="00E22C76">
      <w:pPr>
        <w:pStyle w:val="310"/>
        <w:spacing w:after="0"/>
        <w:ind w:firstLine="567"/>
        <w:jc w:val="both"/>
        <w:rPr>
          <w:sz w:val="24"/>
          <w:szCs w:val="24"/>
        </w:rPr>
      </w:pPr>
      <w:r w:rsidRPr="00E22C76">
        <w:rPr>
          <w:sz w:val="24"/>
          <w:szCs w:val="24"/>
        </w:rPr>
        <w:t>9.8.  В случае неисполнения Подрядчиком обязанностей, предусмотренных п. 6.3.10, Подрядчик уплачивает Заказчику штраф в размере  10 000 рублей за каждого работника Подрядчика и/или субподрядчика, в отношении которого не было исполнено обязательство по страхованию в соответствии с п. 6.3.10 договора.</w:t>
      </w:r>
    </w:p>
    <w:p w:rsidR="00E22C76" w:rsidRPr="00E22C76" w:rsidRDefault="00E22C76" w:rsidP="00E22C76">
      <w:pPr>
        <w:pStyle w:val="310"/>
        <w:spacing w:after="0"/>
        <w:ind w:firstLine="567"/>
        <w:jc w:val="both"/>
        <w:rPr>
          <w:sz w:val="24"/>
          <w:szCs w:val="24"/>
        </w:rPr>
      </w:pPr>
      <w:r w:rsidRPr="00E22C76">
        <w:rPr>
          <w:sz w:val="24"/>
          <w:szCs w:val="24"/>
        </w:rPr>
        <w:t xml:space="preserve">9.9. </w:t>
      </w:r>
      <w:proofErr w:type="gramStart"/>
      <w:r w:rsidRPr="00E22C76">
        <w:rPr>
          <w:sz w:val="24"/>
          <w:szCs w:val="24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E22C76" w:rsidRPr="00E22C76" w:rsidRDefault="00E22C76" w:rsidP="00E22C76">
      <w:pPr>
        <w:pStyle w:val="310"/>
        <w:spacing w:after="0"/>
        <w:ind w:firstLine="567"/>
        <w:jc w:val="both"/>
        <w:rPr>
          <w:sz w:val="24"/>
          <w:szCs w:val="24"/>
        </w:rPr>
      </w:pPr>
      <w:r w:rsidRPr="00E22C76">
        <w:rPr>
          <w:sz w:val="24"/>
          <w:szCs w:val="24"/>
        </w:rPr>
        <w:t xml:space="preserve">9.10 Подрядчик уплачивает предусмотренные настоящим разделом штрафы не позднее 5 рабочих дней </w:t>
      </w:r>
      <w:proofErr w:type="gramStart"/>
      <w:r w:rsidRPr="00E22C76">
        <w:rPr>
          <w:sz w:val="24"/>
          <w:szCs w:val="24"/>
        </w:rPr>
        <w:t>с даты получения</w:t>
      </w:r>
      <w:proofErr w:type="gramEnd"/>
      <w:r w:rsidRPr="00E22C76">
        <w:rPr>
          <w:sz w:val="24"/>
          <w:szCs w:val="24"/>
        </w:rPr>
        <w:t xml:space="preserve"> требования Заказчика.</w:t>
      </w:r>
    </w:p>
    <w:p w:rsidR="00E22C76" w:rsidRPr="00E22C76" w:rsidRDefault="00E22C76" w:rsidP="00E22C76">
      <w:pPr>
        <w:pStyle w:val="310"/>
        <w:spacing w:after="0"/>
        <w:ind w:firstLine="567"/>
        <w:jc w:val="both"/>
      </w:pPr>
    </w:p>
    <w:p w:rsidR="00E22C76" w:rsidRPr="00E22C76" w:rsidRDefault="00E22C76" w:rsidP="00E22C76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 w:rsidRPr="00E22C76">
        <w:rPr>
          <w:b/>
          <w:bCs/>
          <w:sz w:val="24"/>
        </w:rPr>
        <w:t>10. Расторжение договора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 xml:space="preserve">10.1 Несоблюдение Подрядчиком или привлеченными им субподрядчиками требований </w:t>
      </w:r>
      <w:r w:rsidRPr="00E22C76">
        <w:rPr>
          <w:rFonts w:ascii="Times New Roman" w:hAnsi="Times New Roman"/>
          <w:iCs/>
          <w:sz w:val="24"/>
        </w:rPr>
        <w:t>п.п.6.1-6.3.3, 6.3.6, 6.3.7, 6.18 договора</w:t>
      </w:r>
      <w:r w:rsidRPr="00E22C76">
        <w:rPr>
          <w:rFonts w:ascii="Times New Roman" w:hAnsi="Times New Roman"/>
          <w:sz w:val="24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 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10.2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</w:p>
    <w:p w:rsidR="00E22C76" w:rsidRPr="00E22C76" w:rsidRDefault="00E22C76" w:rsidP="00E22C76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Задержки Подрядчиком начала работ более чем на 10 дней по причинам, не зависящим от Заказчика;</w:t>
      </w:r>
    </w:p>
    <w:p w:rsidR="00E22C76" w:rsidRPr="00E22C76" w:rsidRDefault="00E22C76" w:rsidP="00E22C76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Приостановки работ по причинам, не зависящим от Заказчика, более чем на 10 дней;</w:t>
      </w:r>
    </w:p>
    <w:p w:rsidR="00E22C76" w:rsidRPr="00E22C76" w:rsidRDefault="00E22C76" w:rsidP="00E22C76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Нарушения Подрядчиком сроков выполнения работ более чем на 10 дней;</w:t>
      </w:r>
    </w:p>
    <w:p w:rsidR="00E22C76" w:rsidRPr="00E22C76" w:rsidRDefault="00E22C76" w:rsidP="00E22C76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E22C76" w:rsidRPr="00E22C76" w:rsidRDefault="00E22C76" w:rsidP="00E22C76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10.3</w:t>
      </w:r>
      <w:proofErr w:type="gramStart"/>
      <w:r w:rsidRPr="00E22C76">
        <w:rPr>
          <w:rFonts w:ascii="Times New Roman" w:hAnsi="Times New Roman"/>
          <w:sz w:val="24"/>
        </w:rPr>
        <w:t xml:space="preserve"> В</w:t>
      </w:r>
      <w:proofErr w:type="gramEnd"/>
      <w:r w:rsidRPr="00E22C76">
        <w:rPr>
          <w:rFonts w:ascii="Times New Roman" w:hAnsi="Times New Roman"/>
          <w:sz w:val="24"/>
        </w:rPr>
        <w:t xml:space="preserve"> случае расторжения договора по основаниям, предусмотренным п.п.10.1-10.2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 не </w:t>
      </w:r>
      <w:r w:rsidRPr="00E22C76">
        <w:rPr>
          <w:rFonts w:ascii="Times New Roman" w:hAnsi="Times New Roman"/>
          <w:sz w:val="24"/>
        </w:rPr>
        <w:lastRenderedPageBreak/>
        <w:t>вправе требовать от Заказчика возмещения убытков, причиненных расторжением договора по названному основанию.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10.4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sz w:val="24"/>
        </w:rPr>
      </w:pPr>
    </w:p>
    <w:p w:rsidR="00E22C76" w:rsidRPr="00E22C76" w:rsidRDefault="00E22C76" w:rsidP="00E22C76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 w:rsidRPr="00E22C76">
        <w:rPr>
          <w:b/>
          <w:bCs/>
          <w:sz w:val="24"/>
        </w:rPr>
        <w:t>11. Прочие условия</w:t>
      </w:r>
    </w:p>
    <w:p w:rsidR="00E22C76" w:rsidRPr="00E22C76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E22C76">
        <w:rPr>
          <w:sz w:val="24"/>
        </w:rPr>
        <w:t>11.1 Изменения и дополнения настоящего договора могут производиться только в письменной форме по согласованию сторон.</w:t>
      </w:r>
    </w:p>
    <w:p w:rsidR="00E22C76" w:rsidRPr="00E22C76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E22C76">
        <w:rPr>
          <w:sz w:val="24"/>
        </w:rPr>
        <w:t>11.2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E22C76" w:rsidRPr="00E22C76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E22C76">
        <w:rPr>
          <w:sz w:val="24"/>
        </w:rPr>
        <w:t>11.3</w:t>
      </w:r>
      <w:proofErr w:type="gramStart"/>
      <w:r w:rsidRPr="00E22C76">
        <w:rPr>
          <w:sz w:val="24"/>
        </w:rPr>
        <w:t xml:space="preserve"> В</w:t>
      </w:r>
      <w:proofErr w:type="gramEnd"/>
      <w:r w:rsidRPr="00E22C76">
        <w:rPr>
          <w:sz w:val="24"/>
        </w:rPr>
        <w:t>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E22C76" w:rsidRPr="00E22C76" w:rsidRDefault="00E22C76" w:rsidP="00E22C76">
      <w:pPr>
        <w:pStyle w:val="ad"/>
        <w:ind w:firstLine="567"/>
        <w:jc w:val="both"/>
        <w:rPr>
          <w:b w:val="0"/>
          <w:sz w:val="24"/>
          <w:szCs w:val="24"/>
        </w:rPr>
      </w:pPr>
      <w:r w:rsidRPr="00E22C76">
        <w:rPr>
          <w:b w:val="0"/>
          <w:sz w:val="24"/>
          <w:szCs w:val="24"/>
        </w:rPr>
        <w:t>11.4</w:t>
      </w:r>
      <w:proofErr w:type="gramStart"/>
      <w:r w:rsidRPr="00E22C76">
        <w:rPr>
          <w:b w:val="0"/>
          <w:sz w:val="24"/>
          <w:szCs w:val="24"/>
        </w:rPr>
        <w:t xml:space="preserve"> П</w:t>
      </w:r>
      <w:proofErr w:type="gramEnd"/>
      <w:r w:rsidRPr="00E22C76">
        <w:rPr>
          <w:b w:val="0"/>
          <w:sz w:val="24"/>
          <w:szCs w:val="24"/>
        </w:rPr>
        <w:t>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E22C76" w:rsidRPr="00E22C76" w:rsidRDefault="00E22C76" w:rsidP="00E22C76">
      <w:pPr>
        <w:ind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E22C76" w:rsidRPr="00E22C76" w:rsidRDefault="00E22C76" w:rsidP="00E22C76">
      <w:pPr>
        <w:ind w:right="125"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11.5 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7.6. договора.</w:t>
      </w:r>
    </w:p>
    <w:p w:rsidR="00E22C76" w:rsidRPr="00E22C76" w:rsidRDefault="00E22C76" w:rsidP="00E22C76">
      <w:pPr>
        <w:ind w:right="125" w:firstLine="567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11.6</w:t>
      </w:r>
      <w:proofErr w:type="gramStart"/>
      <w:r w:rsidRPr="00E22C76">
        <w:rPr>
          <w:rFonts w:ascii="Times New Roman" w:hAnsi="Times New Roman"/>
          <w:sz w:val="24"/>
        </w:rPr>
        <w:t xml:space="preserve"> П</w:t>
      </w:r>
      <w:proofErr w:type="gramEnd"/>
      <w:r w:rsidRPr="00E22C76">
        <w:rPr>
          <w:rFonts w:ascii="Times New Roman" w:hAnsi="Times New Roman"/>
          <w:sz w:val="24"/>
        </w:rPr>
        <w:t>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E22C76" w:rsidRPr="00E22C76" w:rsidRDefault="00E22C76" w:rsidP="00E22C76">
      <w:pPr>
        <w:ind w:right="125" w:firstLine="708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E22C76" w:rsidRPr="00E22C76" w:rsidRDefault="00E22C76" w:rsidP="00E22C76">
      <w:pPr>
        <w:ind w:right="125" w:firstLine="720"/>
        <w:jc w:val="both"/>
        <w:rPr>
          <w:rFonts w:ascii="Times New Roman" w:hAnsi="Times New Roman"/>
          <w:sz w:val="24"/>
        </w:rPr>
      </w:pPr>
      <w:r w:rsidRPr="00E22C76">
        <w:rPr>
          <w:rFonts w:ascii="Times New Roman" w:hAnsi="Times New Roman"/>
          <w:sz w:val="24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E22C76">
        <w:rPr>
          <w:rFonts w:ascii="Times New Roman" w:hAnsi="Times New Roman"/>
          <w:sz w:val="24"/>
        </w:rPr>
        <w:t>с даты получения</w:t>
      </w:r>
      <w:proofErr w:type="gramEnd"/>
      <w:r w:rsidRPr="00E22C76">
        <w:rPr>
          <w:rFonts w:ascii="Times New Roman" w:hAnsi="Times New Roman"/>
          <w:sz w:val="24"/>
        </w:rPr>
        <w:t xml:space="preserve"> письменного уведомления.</w:t>
      </w:r>
    </w:p>
    <w:p w:rsidR="00E22C76" w:rsidRPr="00E22C76" w:rsidRDefault="00E22C76" w:rsidP="00E22C76">
      <w:pPr>
        <w:ind w:right="125" w:firstLine="720"/>
        <w:jc w:val="both"/>
        <w:rPr>
          <w:rFonts w:ascii="Times New Roman" w:hAnsi="Times New Roman"/>
          <w:sz w:val="24"/>
        </w:rPr>
      </w:pPr>
      <w:proofErr w:type="gramStart"/>
      <w:r w:rsidRPr="00E22C76">
        <w:rPr>
          <w:rFonts w:ascii="Times New Roman" w:hAnsi="Times New Roman"/>
          <w:sz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E22C76" w:rsidRPr="00FE14C2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lastRenderedPageBreak/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FE14C2">
        <w:rPr>
          <w:sz w:val="24"/>
        </w:rPr>
        <w:t>был</w:t>
      </w:r>
      <w:proofErr w:type="gramEnd"/>
      <w:r w:rsidRPr="00FE14C2">
        <w:rPr>
          <w:sz w:val="24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E22C76" w:rsidRPr="00FE14C2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11.7</w:t>
      </w:r>
      <w:proofErr w:type="gramStart"/>
      <w:r w:rsidRPr="00FE14C2">
        <w:rPr>
          <w:sz w:val="24"/>
        </w:rPr>
        <w:t xml:space="preserve"> П</w:t>
      </w:r>
      <w:proofErr w:type="gramEnd"/>
      <w:r w:rsidRPr="00FE14C2">
        <w:rPr>
          <w:sz w:val="24"/>
        </w:rPr>
        <w:t>ри закрытии договора в 30-дневный срок Стороны составляют двусторонний акт сверки и соглашение о закрытии договора с обязательным указанием факта выполнения обеими Сторонами всех условий.</w:t>
      </w:r>
    </w:p>
    <w:p w:rsidR="00E22C76" w:rsidRPr="00FE14C2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11.8</w:t>
      </w:r>
      <w:proofErr w:type="gramStart"/>
      <w:r w:rsidRPr="00FE14C2">
        <w:rPr>
          <w:sz w:val="24"/>
        </w:rPr>
        <w:t xml:space="preserve"> П</w:t>
      </w:r>
      <w:proofErr w:type="gramEnd"/>
      <w:r w:rsidRPr="00FE14C2">
        <w:rPr>
          <w:sz w:val="24"/>
        </w:rPr>
        <w:t>ри изменении банковских и почтовых реквизитов Стороны обязаны незамедлительно информировать об этом друг друга.</w:t>
      </w:r>
    </w:p>
    <w:p w:rsidR="00E22C76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E22C76">
        <w:rPr>
          <w:sz w:val="24"/>
        </w:rPr>
        <w:t>11.9 Настоящий договор вступает  в  силу  с момента его подписания и действует до 31.07.2016 г., по</w:t>
      </w:r>
      <w:r w:rsidRPr="00D8210B">
        <w:rPr>
          <w:sz w:val="24"/>
        </w:rPr>
        <w:t xml:space="preserve"> расчетам до полного их урегулирования.</w:t>
      </w:r>
    </w:p>
    <w:p w:rsidR="00E22C76" w:rsidRPr="007D02DD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</w:p>
    <w:p w:rsidR="00E22C76" w:rsidRPr="007F5525" w:rsidRDefault="00E22C76" w:rsidP="00E22C76">
      <w:pPr>
        <w:pStyle w:val="a9"/>
        <w:tabs>
          <w:tab w:val="clear" w:pos="4677"/>
          <w:tab w:val="clear" w:pos="9355"/>
        </w:tabs>
        <w:ind w:firstLine="567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 </w:t>
      </w:r>
      <w:r w:rsidRPr="005879DC">
        <w:rPr>
          <w:b/>
          <w:sz w:val="24"/>
          <w:szCs w:val="24"/>
        </w:rPr>
        <w:t>Приложения:</w:t>
      </w:r>
      <w:r>
        <w:rPr>
          <w:b/>
          <w:sz w:val="28"/>
          <w:szCs w:val="28"/>
        </w:rPr>
        <w:t xml:space="preserve"> </w:t>
      </w:r>
      <w:r w:rsidRPr="005879DC">
        <w:rPr>
          <w:sz w:val="24"/>
          <w:szCs w:val="24"/>
        </w:rPr>
        <w:t>1. Техническое задание на</w:t>
      </w:r>
      <w:r w:rsidRPr="005879DC">
        <w:rPr>
          <w:color w:val="000000"/>
          <w:sz w:val="24"/>
          <w:szCs w:val="24"/>
        </w:rPr>
        <w:t xml:space="preserve"> выполнение работ по гидроабразивной механической очистке внутренней поверхности труб (не на режиме) змеевика в зоне радиации, конвекции и трансферов к печи П-201 Изомалк-2 Каталитическое производство</w:t>
      </w:r>
      <w:r w:rsidRPr="005879DC">
        <w:rPr>
          <w:sz w:val="24"/>
          <w:szCs w:val="24"/>
        </w:rPr>
        <w:t>.</w:t>
      </w:r>
    </w:p>
    <w:p w:rsidR="00CC4CC6" w:rsidRDefault="00CC4CC6" w:rsidP="00CC4CC6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sz w:val="24"/>
          <w:szCs w:val="24"/>
        </w:rPr>
      </w:pPr>
    </w:p>
    <w:p w:rsidR="00CC4CC6" w:rsidRPr="0015527D" w:rsidRDefault="00E13065" w:rsidP="00CC4CC6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sz w:val="24"/>
          <w:szCs w:val="24"/>
        </w:rPr>
      </w:pPr>
      <w:r>
        <w:rPr>
          <w:sz w:val="24"/>
        </w:rPr>
        <w:pict>
          <v:shape id="_x0000_s1043" type="#_x0000_t202" style="position:absolute;left:0;text-align:left;margin-left:66.05pt;margin-top:18.85pt;width:489.05pt;height:50.25pt;z-index:251676672;mso-position-horizontal-relative:page" stroked="f">
            <v:fill opacity="0" color2="black"/>
            <v:textbox style="mso-next-textbox:#_x0000_s1043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070"/>
                    <w:gridCol w:w="4714"/>
                  </w:tblGrid>
                  <w:tr w:rsidR="000F32BA" w:rsidRPr="008324F0">
                    <w:trPr>
                      <w:trHeight w:val="360"/>
                    </w:trPr>
                    <w:tc>
                      <w:tcPr>
                        <w:tcW w:w="5070" w:type="dxa"/>
                      </w:tcPr>
                      <w:p w:rsidR="000F32BA" w:rsidRPr="008324F0" w:rsidRDefault="000F32BA" w:rsidP="00B4032D">
                        <w:pPr>
                          <w:snapToGrid w:val="0"/>
                          <w:rPr>
                            <w:rFonts w:ascii="Times New Roman" w:hAnsi="Times New Roman"/>
                            <w:sz w:val="24"/>
                          </w:rPr>
                        </w:pPr>
                        <w:r w:rsidRPr="008324F0">
                          <w:rPr>
                            <w:rFonts w:ascii="Times New Roman" w:hAnsi="Times New Roman"/>
                            <w:sz w:val="24"/>
                          </w:rPr>
                          <w:t xml:space="preserve">ОАО «Славнефть-ЯНОС» Российская Федерация, </w:t>
                        </w:r>
                        <w:r w:rsidRPr="008324F0">
                          <w:rPr>
                            <w:rFonts w:ascii="Times New Roman" w:hAnsi="Times New Roman"/>
                            <w:bCs/>
                            <w:sz w:val="24"/>
                          </w:rPr>
                          <w:t>Московский пр-т, д.130, г. Ярославль, 1500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</w:rPr>
                          <w:t>23</w:t>
                        </w:r>
                        <w:r w:rsidRPr="008324F0">
                          <w:rPr>
                            <w:rFonts w:ascii="Times New Roman" w:hAnsi="Times New Roman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0F32BA" w:rsidRPr="008324F0" w:rsidRDefault="000F32BA">
                        <w:pPr>
                          <w:snapToGrid w:val="0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c>
                  </w:tr>
                </w:tbl>
                <w:p w:rsidR="000F32BA" w:rsidRPr="008324F0" w:rsidRDefault="000F32BA" w:rsidP="00CC4CC6">
                  <w:pPr>
                    <w:rPr>
                      <w:rFonts w:ascii="Times New Roman" w:hAnsi="Times New Roman"/>
                      <w:sz w:val="24"/>
                    </w:rPr>
                  </w:pPr>
                  <w:r w:rsidRPr="008324F0"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</w:p>
              </w:txbxContent>
            </v:textbox>
            <w10:wrap type="square" side="largest" anchorx="page"/>
          </v:shape>
        </w:pict>
      </w:r>
      <w:r w:rsidR="00CC4CC6">
        <w:rPr>
          <w:b/>
          <w:sz w:val="24"/>
          <w:szCs w:val="24"/>
        </w:rPr>
        <w:t>12.</w:t>
      </w:r>
      <w:r w:rsidR="00CC4CC6" w:rsidRPr="0015527D">
        <w:rPr>
          <w:b/>
          <w:sz w:val="24"/>
          <w:szCs w:val="24"/>
        </w:rPr>
        <w:t>Адреса и реквизиты сторон.</w:t>
      </w:r>
    </w:p>
    <w:p w:rsidR="00CC4CC6" w:rsidRPr="008324F0" w:rsidRDefault="00CC4CC6" w:rsidP="00CC4CC6">
      <w:pPr>
        <w:rPr>
          <w:rFonts w:ascii="Times New Roman" w:hAnsi="Times New Roman"/>
          <w:b/>
          <w:sz w:val="24"/>
        </w:rPr>
      </w:pPr>
      <w:r w:rsidRPr="008324F0">
        <w:rPr>
          <w:rFonts w:ascii="Times New Roman" w:hAnsi="Times New Roman"/>
          <w:b/>
          <w:sz w:val="24"/>
        </w:rPr>
        <w:t>ЗАКАЗЧИК</w:t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  <w:t>ПОДРЯДЧИК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50"/>
      </w:tblGrid>
      <w:tr w:rsidR="00CC4CC6" w:rsidRPr="008324F0" w:rsidTr="00C94C00">
        <w:trPr>
          <w:trHeight w:val="180"/>
        </w:trPr>
        <w:tc>
          <w:tcPr>
            <w:tcW w:w="4962" w:type="dxa"/>
          </w:tcPr>
          <w:p w:rsidR="00CC4CC6" w:rsidRPr="008324F0" w:rsidRDefault="00CC4CC6" w:rsidP="00C94C00">
            <w:pPr>
              <w:snapToGrid w:val="0"/>
              <w:spacing w:before="0"/>
              <w:rPr>
                <w:rFonts w:ascii="Times New Roman" w:hAnsi="Times New Roman"/>
                <w:b/>
                <w:sz w:val="24"/>
              </w:rPr>
            </w:pPr>
            <w:r w:rsidRPr="008324F0">
              <w:rPr>
                <w:rFonts w:ascii="Times New Roman" w:hAnsi="Times New Roman"/>
                <w:b/>
                <w:sz w:val="24"/>
              </w:rPr>
              <w:t>Банковские реквизиты:</w:t>
            </w:r>
          </w:p>
          <w:p w:rsidR="00CC4CC6" w:rsidRPr="008324F0" w:rsidRDefault="00CC4CC6" w:rsidP="00C94C00">
            <w:pPr>
              <w:spacing w:before="0"/>
              <w:rPr>
                <w:rFonts w:ascii="Times New Roman" w:hAnsi="Times New Roman"/>
                <w:b/>
                <w:sz w:val="24"/>
              </w:rPr>
            </w:pPr>
          </w:p>
          <w:p w:rsidR="00CC4CC6" w:rsidRPr="008324F0" w:rsidRDefault="00CC4CC6" w:rsidP="00C94C00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 w:rsidRPr="008324F0">
              <w:rPr>
                <w:rFonts w:ascii="Times New Roman" w:hAnsi="Times New Roman"/>
                <w:b/>
                <w:sz w:val="24"/>
              </w:rPr>
              <w:t xml:space="preserve">ИНН </w:t>
            </w:r>
            <w:r w:rsidRPr="008324F0">
              <w:rPr>
                <w:rFonts w:ascii="Times New Roman" w:hAnsi="Times New Roman"/>
                <w:sz w:val="24"/>
              </w:rPr>
              <w:t xml:space="preserve">7601001107 </w:t>
            </w:r>
            <w:r w:rsidRPr="008324F0">
              <w:rPr>
                <w:rFonts w:ascii="Times New Roman" w:hAnsi="Times New Roman"/>
                <w:b/>
                <w:sz w:val="24"/>
              </w:rPr>
              <w:t xml:space="preserve"> КПП </w:t>
            </w:r>
            <w:r w:rsidRPr="00C0293F">
              <w:rPr>
                <w:rFonts w:ascii="Times New Roman" w:hAnsi="Times New Roman"/>
                <w:sz w:val="24"/>
              </w:rPr>
              <w:t>997150001</w:t>
            </w:r>
          </w:p>
          <w:p w:rsidR="00CC4CC6" w:rsidRPr="008324F0" w:rsidRDefault="00CC4CC6" w:rsidP="00C94C00">
            <w:pPr>
              <w:spacing w:before="0"/>
              <w:rPr>
                <w:rFonts w:ascii="Times New Roman" w:hAnsi="Times New Roman"/>
                <w:sz w:val="24"/>
              </w:rPr>
            </w:pPr>
            <w:proofErr w:type="gramStart"/>
            <w:r w:rsidRPr="008324F0">
              <w:rPr>
                <w:rFonts w:ascii="Times New Roman" w:hAnsi="Times New Roman"/>
                <w:sz w:val="24"/>
              </w:rPr>
              <w:t>Р</w:t>
            </w:r>
            <w:proofErr w:type="gramEnd"/>
            <w:r w:rsidRPr="008324F0">
              <w:rPr>
                <w:rFonts w:ascii="Times New Roman" w:hAnsi="Times New Roman"/>
                <w:sz w:val="24"/>
              </w:rPr>
              <w:t>/с  40 702 810 200 004 268 190</w:t>
            </w:r>
          </w:p>
          <w:p w:rsidR="00CC4CC6" w:rsidRPr="008324F0" w:rsidRDefault="00CC4CC6" w:rsidP="00C94C00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>К/с  30 101 810 900 000 000 204</w:t>
            </w:r>
          </w:p>
          <w:p w:rsidR="00CC4CC6" w:rsidRPr="008324F0" w:rsidRDefault="00CC4CC6" w:rsidP="00C94C00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>БИК  044525204,   ОКПО 00149765</w:t>
            </w:r>
          </w:p>
          <w:p w:rsidR="00CC4CC6" w:rsidRPr="008324F0" w:rsidRDefault="00CC4CC6" w:rsidP="00C94C00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>ОКОНХ 11220</w:t>
            </w:r>
          </w:p>
          <w:p w:rsidR="00CC4CC6" w:rsidRPr="008324F0" w:rsidRDefault="00CC4CC6" w:rsidP="00C94C00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>ОАО АКБ «ЕВРОФИНАНС</w:t>
            </w:r>
            <w:r w:rsidRPr="008324F0">
              <w:rPr>
                <w:rFonts w:ascii="Times New Roman" w:hAnsi="Times New Roman"/>
                <w:sz w:val="24"/>
                <w:u w:val="single"/>
              </w:rPr>
              <w:t xml:space="preserve"> </w:t>
            </w:r>
            <w:r w:rsidRPr="008324F0">
              <w:rPr>
                <w:rFonts w:ascii="Times New Roman" w:hAnsi="Times New Roman"/>
                <w:sz w:val="24"/>
              </w:rPr>
              <w:t>МОСНАРБАНК»</w:t>
            </w:r>
          </w:p>
          <w:p w:rsidR="00CC4CC6" w:rsidRPr="008324F0" w:rsidRDefault="00CC4CC6" w:rsidP="00C94C00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 xml:space="preserve">г. Москва </w:t>
            </w:r>
          </w:p>
        </w:tc>
        <w:tc>
          <w:tcPr>
            <w:tcW w:w="4650" w:type="dxa"/>
          </w:tcPr>
          <w:p w:rsidR="00CC4CC6" w:rsidRPr="008324F0" w:rsidRDefault="00CC4CC6" w:rsidP="00C94C00">
            <w:pPr>
              <w:snapToGrid w:val="0"/>
              <w:spacing w:before="0"/>
              <w:rPr>
                <w:rFonts w:ascii="Times New Roman" w:hAnsi="Times New Roman"/>
                <w:b/>
                <w:sz w:val="24"/>
              </w:rPr>
            </w:pPr>
            <w:r w:rsidRPr="008324F0">
              <w:rPr>
                <w:rFonts w:ascii="Times New Roman" w:hAnsi="Times New Roman"/>
                <w:b/>
                <w:sz w:val="24"/>
              </w:rPr>
              <w:t>Банковские реквизиты:</w:t>
            </w:r>
          </w:p>
          <w:p w:rsidR="00CC4CC6" w:rsidRPr="008324F0" w:rsidRDefault="00CC4CC6" w:rsidP="00C94C00">
            <w:pPr>
              <w:pStyle w:val="a9"/>
              <w:tabs>
                <w:tab w:val="clear" w:pos="4677"/>
                <w:tab w:val="clear" w:pos="9355"/>
              </w:tabs>
              <w:rPr>
                <w:sz w:val="24"/>
                <w:szCs w:val="24"/>
              </w:rPr>
            </w:pPr>
          </w:p>
        </w:tc>
      </w:tr>
    </w:tbl>
    <w:p w:rsidR="00CC4CC6" w:rsidRPr="008324F0" w:rsidRDefault="00CC4CC6" w:rsidP="00CC4CC6">
      <w:pPr>
        <w:spacing w:before="0"/>
        <w:rPr>
          <w:rFonts w:ascii="Times New Roman" w:hAnsi="Times New Roman"/>
          <w:sz w:val="24"/>
        </w:rPr>
      </w:pPr>
    </w:p>
    <w:p w:rsidR="00CC4CC6" w:rsidRPr="008324F0" w:rsidRDefault="00CC4CC6" w:rsidP="00CC4CC6">
      <w:pPr>
        <w:spacing w:before="0"/>
        <w:rPr>
          <w:rFonts w:ascii="Times New Roman" w:hAnsi="Times New Roman"/>
          <w:b/>
          <w:sz w:val="24"/>
        </w:rPr>
      </w:pPr>
      <w:r w:rsidRPr="008324F0">
        <w:rPr>
          <w:rFonts w:ascii="Times New Roman" w:hAnsi="Times New Roman"/>
          <w:b/>
          <w:sz w:val="24"/>
        </w:rPr>
        <w:t>ЗАКАЗЧИК</w:t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  <w:t>ПОДРЯДЧИК</w:t>
      </w:r>
    </w:p>
    <w:p w:rsidR="00CC4CC6" w:rsidRPr="008324F0" w:rsidRDefault="00CC4CC6" w:rsidP="00CC4CC6">
      <w:pPr>
        <w:spacing w:before="0"/>
        <w:rPr>
          <w:rFonts w:ascii="Times New Roman" w:hAnsi="Times New Roman"/>
          <w:sz w:val="24"/>
        </w:rPr>
      </w:pPr>
      <w:r w:rsidRPr="008324F0">
        <w:rPr>
          <w:rFonts w:ascii="Times New Roman" w:hAnsi="Times New Roman"/>
          <w:sz w:val="24"/>
        </w:rPr>
        <w:t xml:space="preserve">Генеральный директор </w:t>
      </w:r>
    </w:p>
    <w:p w:rsidR="00CC4CC6" w:rsidRPr="008324F0" w:rsidRDefault="00CC4CC6" w:rsidP="00CC4CC6">
      <w:pPr>
        <w:spacing w:before="0"/>
        <w:rPr>
          <w:rFonts w:ascii="Times New Roman" w:hAnsi="Times New Roman"/>
          <w:sz w:val="24"/>
        </w:rPr>
      </w:pPr>
      <w:r w:rsidRPr="008324F0">
        <w:rPr>
          <w:rFonts w:ascii="Times New Roman" w:hAnsi="Times New Roman"/>
          <w:sz w:val="24"/>
        </w:rPr>
        <w:t>ОАО «Славнефть-ЯНОС»</w:t>
      </w:r>
    </w:p>
    <w:p w:rsidR="00CC4CC6" w:rsidRDefault="00CC4CC6" w:rsidP="00CC4CC6">
      <w:pPr>
        <w:rPr>
          <w:rFonts w:ascii="Times New Roman" w:hAnsi="Times New Roman"/>
          <w:sz w:val="24"/>
        </w:rPr>
      </w:pPr>
    </w:p>
    <w:p w:rsidR="00CC4CC6" w:rsidRPr="008324F0" w:rsidRDefault="00CC4CC6" w:rsidP="00CC4CC6">
      <w:pPr>
        <w:rPr>
          <w:rFonts w:ascii="Times New Roman" w:hAnsi="Times New Roman"/>
          <w:sz w:val="24"/>
        </w:rPr>
      </w:pPr>
    </w:p>
    <w:p w:rsidR="00CC4CC6" w:rsidRPr="008324F0" w:rsidRDefault="00CC4CC6" w:rsidP="00CC4CC6">
      <w:pPr>
        <w:rPr>
          <w:rFonts w:ascii="Times New Roman" w:hAnsi="Times New Roman"/>
          <w:sz w:val="24"/>
        </w:rPr>
      </w:pPr>
      <w:r w:rsidRPr="008324F0">
        <w:rPr>
          <w:rFonts w:ascii="Times New Roman" w:hAnsi="Times New Roman"/>
          <w:sz w:val="24"/>
        </w:rPr>
        <w:t>________________А.А. Никитин</w:t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  <w:t xml:space="preserve"> ___________________ </w:t>
      </w:r>
    </w:p>
    <w:p w:rsidR="00CC4CC6" w:rsidRPr="00413250" w:rsidRDefault="00CC4CC6" w:rsidP="00CC4CC6">
      <w:pPr>
        <w:rPr>
          <w:rFonts w:ascii="Times New Roman" w:hAnsi="Times New Roman"/>
          <w:sz w:val="24"/>
        </w:rPr>
      </w:pPr>
      <w:r w:rsidRPr="008324F0">
        <w:rPr>
          <w:rFonts w:ascii="Times New Roman" w:hAnsi="Times New Roman"/>
          <w:sz w:val="24"/>
        </w:rPr>
        <w:t>М.П.</w:t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  <w:t xml:space="preserve"> М.П.</w:t>
      </w:r>
    </w:p>
    <w:p w:rsidR="00DC6B71" w:rsidRDefault="00DC6B71">
      <w:pPr>
        <w:spacing w:before="0" w:line="276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7C15CB" w:rsidRDefault="007C15CB" w:rsidP="008324F0">
      <w:pPr>
        <w:autoSpaceDE w:val="0"/>
        <w:rPr>
          <w:rFonts w:ascii="Times New Roman" w:hAnsi="Times New Roman"/>
          <w:sz w:val="24"/>
        </w:rPr>
        <w:sectPr w:rsidR="007C15CB" w:rsidSect="00413250">
          <w:pgSz w:w="11905" w:h="16837"/>
          <w:pgMar w:top="567" w:right="851" w:bottom="567" w:left="1418" w:header="720" w:footer="720" w:gutter="0"/>
          <w:cols w:space="720"/>
          <w:docGrid w:linePitch="360"/>
        </w:sectPr>
      </w:pPr>
    </w:p>
    <w:p w:rsidR="00B445D7" w:rsidRPr="002E571A" w:rsidRDefault="00B445D7" w:rsidP="00B445D7">
      <w:pPr>
        <w:jc w:val="right"/>
        <w:rPr>
          <w:b/>
        </w:rPr>
      </w:pPr>
      <w:r w:rsidRPr="002E571A">
        <w:rPr>
          <w:b/>
        </w:rPr>
        <w:lastRenderedPageBreak/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B445D7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1. </w:t>
      </w:r>
      <w:proofErr w:type="gramStart"/>
      <w:r w:rsidRPr="002E571A">
        <w:rPr>
          <w:rFonts w:cs="Arial"/>
          <w:szCs w:val="22"/>
        </w:rPr>
        <w:t xml:space="preserve">Изучив условия предложения делать </w:t>
      </w:r>
      <w:r w:rsidR="003523B8" w:rsidRPr="003523B8">
        <w:rPr>
          <w:rFonts w:cs="Arial"/>
          <w:szCs w:val="22"/>
        </w:rPr>
        <w:t xml:space="preserve">оферты </w:t>
      </w:r>
      <w:r w:rsidR="003523B8" w:rsidRPr="004951C6">
        <w:rPr>
          <w:rFonts w:cs="Arial"/>
          <w:szCs w:val="22"/>
        </w:rPr>
        <w:t>№</w:t>
      </w:r>
      <w:r w:rsidR="00DA4FCD">
        <w:rPr>
          <w:rFonts w:cs="Arial"/>
          <w:szCs w:val="22"/>
        </w:rPr>
        <w:t>017</w:t>
      </w:r>
      <w:r w:rsidR="003523B8" w:rsidRPr="004951C6">
        <w:rPr>
          <w:rFonts w:cs="Arial"/>
          <w:szCs w:val="22"/>
        </w:rPr>
        <w:t>-КР</w:t>
      </w:r>
      <w:r w:rsidR="003523B8" w:rsidRPr="005F4ED2">
        <w:rPr>
          <w:rFonts w:cs="Arial"/>
          <w:szCs w:val="22"/>
        </w:rPr>
        <w:t>-201</w:t>
      </w:r>
      <w:r w:rsidR="004951C6">
        <w:rPr>
          <w:rFonts w:cs="Arial"/>
          <w:szCs w:val="22"/>
        </w:rPr>
        <w:t>6</w:t>
      </w:r>
      <w:r w:rsidR="003523B8" w:rsidRPr="003523B8">
        <w:rPr>
          <w:rFonts w:cs="Arial"/>
          <w:szCs w:val="22"/>
        </w:rPr>
        <w:t xml:space="preserve"> </w:t>
      </w:r>
      <w:r w:rsidRPr="003523B8">
        <w:rPr>
          <w:rFonts w:cs="Arial"/>
          <w:szCs w:val="22"/>
        </w:rPr>
        <w:t xml:space="preserve">от </w:t>
      </w:r>
      <w:r w:rsidR="000118B4">
        <w:rPr>
          <w:rFonts w:cs="Arial"/>
          <w:szCs w:val="22"/>
        </w:rPr>
        <w:t>03.02.16,</w:t>
      </w:r>
      <w:r w:rsidRPr="002E571A"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</w:t>
      </w:r>
      <w:r w:rsidRPr="00B445D7">
        <w:rPr>
          <w:rFonts w:cs="Arial"/>
          <w:szCs w:val="22"/>
        </w:rPr>
        <w:t>с ОАО «Славнефть-ЯНОС»</w:t>
      </w:r>
      <w:r w:rsidRPr="002E571A">
        <w:rPr>
          <w:rFonts w:cs="Arial"/>
          <w:szCs w:val="22"/>
        </w:rPr>
        <w:t xml:space="preserve"> договор подряда </w:t>
      </w:r>
      <w:r w:rsidR="00705ADE">
        <w:rPr>
          <w:rFonts w:cs="Arial"/>
          <w:szCs w:val="22"/>
        </w:rPr>
        <w:t xml:space="preserve">на </w:t>
      </w:r>
      <w:r w:rsidR="00705ADE" w:rsidRPr="0047728E">
        <w:rPr>
          <w:rFonts w:cs="Arial"/>
          <w:b/>
          <w:szCs w:val="22"/>
        </w:rPr>
        <w:t xml:space="preserve">выполнение работ </w:t>
      </w:r>
      <w:r w:rsidR="00705ADE" w:rsidRPr="00930380">
        <w:rPr>
          <w:rFonts w:cs="Arial"/>
          <w:b/>
          <w:szCs w:val="22"/>
        </w:rPr>
        <w:t xml:space="preserve">по </w:t>
      </w:r>
      <w:r w:rsidR="00064451" w:rsidRPr="00D52405">
        <w:rPr>
          <w:rFonts w:cs="Arial"/>
          <w:b/>
          <w:szCs w:val="22"/>
        </w:rPr>
        <w:t>гидроабразивной механической очистке внутренней поверхности труб (не на режиме): технического трубопровода "Гудрон</w:t>
      </w:r>
      <w:proofErr w:type="gramEnd"/>
      <w:r w:rsidR="00064451" w:rsidRPr="00D52405">
        <w:rPr>
          <w:rFonts w:cs="Arial"/>
          <w:b/>
          <w:szCs w:val="22"/>
        </w:rPr>
        <w:t xml:space="preserve"> от насосов VB-Р-20/1,2,3 в печи VB-О-2/1,2" установки ВТ-6 </w:t>
      </w:r>
      <w:proofErr w:type="spellStart"/>
      <w:r w:rsidR="00064451" w:rsidRPr="00D52405">
        <w:rPr>
          <w:rFonts w:cs="Arial"/>
          <w:b/>
          <w:szCs w:val="22"/>
        </w:rPr>
        <w:t>висбрекинг</w:t>
      </w:r>
      <w:proofErr w:type="spellEnd"/>
      <w:r w:rsidR="00064451" w:rsidRPr="00D52405">
        <w:rPr>
          <w:rFonts w:cs="Arial"/>
          <w:b/>
          <w:szCs w:val="22"/>
        </w:rPr>
        <w:t xml:space="preserve"> цех № 1, змеевика в зоне радиации, конвекции и трансферов к печи П-201 Изомалк-2 Каталитическое производство ОАО «Славнефть-ЯНОС»</w:t>
      </w:r>
      <w:r w:rsidRPr="0029491C">
        <w:rPr>
          <w:rFonts w:cs="Arial"/>
          <w:b/>
          <w:szCs w:val="22"/>
        </w:rPr>
        <w:t xml:space="preserve"> </w:t>
      </w:r>
      <w:r w:rsidRPr="002E571A">
        <w:rPr>
          <w:rFonts w:cs="Arial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B27E65" w:rsidRPr="00FD289B" w:rsidRDefault="00B27E65" w:rsidP="00B27E65">
      <w:pPr>
        <w:jc w:val="both"/>
        <w:rPr>
          <w:szCs w:val="22"/>
        </w:rPr>
      </w:pPr>
      <w:r>
        <w:rPr>
          <w:szCs w:val="22"/>
        </w:rPr>
        <w:t xml:space="preserve">2. </w:t>
      </w:r>
      <w:r w:rsidRPr="00FD289B">
        <w:rPr>
          <w:szCs w:val="22"/>
        </w:rPr>
        <w:t xml:space="preserve">Если по каким-либо причинам мы откажемся </w:t>
      </w:r>
      <w:r w:rsidRPr="00FD289B">
        <w:rPr>
          <w:color w:val="000000"/>
          <w:szCs w:val="22"/>
        </w:rPr>
        <w:t>(уклонимся)</w:t>
      </w:r>
      <w:r w:rsidRPr="00FD289B">
        <w:rPr>
          <w:color w:val="FF0000"/>
          <w:szCs w:val="22"/>
        </w:rPr>
        <w:t xml:space="preserve"> </w:t>
      </w:r>
      <w:r w:rsidRPr="00FD289B">
        <w:rPr>
          <w:szCs w:val="22"/>
        </w:rPr>
        <w:t xml:space="preserve">от подписания договора  на предложенных нами в оферте </w:t>
      </w:r>
      <w:r w:rsidRPr="00FD289B">
        <w:rPr>
          <w:b/>
          <w:szCs w:val="22"/>
        </w:rPr>
        <w:t>&lt;номер оферты&gt;</w:t>
      </w:r>
      <w:r w:rsidRPr="00FD289B">
        <w:rPr>
          <w:szCs w:val="22"/>
        </w:rPr>
        <w:t xml:space="preserve"> от </w:t>
      </w:r>
      <w:r w:rsidRPr="00FD289B">
        <w:rPr>
          <w:b/>
          <w:szCs w:val="22"/>
        </w:rPr>
        <w:t xml:space="preserve">&lt;дата оферты&gt; </w:t>
      </w:r>
      <w:r w:rsidRPr="00FD289B">
        <w:rPr>
          <w:szCs w:val="22"/>
        </w:rPr>
        <w:t xml:space="preserve">условиях после получения уведомления об акцепте оферты со стороны ОАО "Славнефть-ЯНОС", мы </w:t>
      </w:r>
      <w:proofErr w:type="gramStart"/>
      <w:r w:rsidRPr="00FD289B">
        <w:rPr>
          <w:szCs w:val="22"/>
        </w:rPr>
        <w:t>обязуемся</w:t>
      </w:r>
      <w:proofErr w:type="gramEnd"/>
      <w:r w:rsidRPr="00FD289B">
        <w:rPr>
          <w:szCs w:val="22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B445D7" w:rsidRPr="002E571A" w:rsidRDefault="00B27E65" w:rsidP="00B445D7">
      <w:pPr>
        <w:rPr>
          <w:rFonts w:cs="Arial"/>
          <w:szCs w:val="22"/>
        </w:rPr>
      </w:pPr>
      <w:r>
        <w:rPr>
          <w:rFonts w:cs="Arial"/>
          <w:szCs w:val="22"/>
        </w:rPr>
        <w:t>3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 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B27E65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4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B27E65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>5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jc w:val="right"/>
        <w:rPr>
          <w:b/>
        </w:rPr>
      </w:pPr>
      <w:r w:rsidRPr="002E571A">
        <w:br w:type="page"/>
      </w:r>
      <w:r w:rsidRPr="002E571A">
        <w:rPr>
          <w:b/>
        </w:rPr>
        <w:lastRenderedPageBreak/>
        <w:t>Форма 5 «Предложение о заключении договора»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A20868" w:rsidRDefault="00B445D7" w:rsidP="00A20868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="00A20868" w:rsidRPr="003C412D">
        <w:rPr>
          <w:rFonts w:cs="Arial"/>
          <w:szCs w:val="22"/>
        </w:rPr>
        <w:t>1500</w:t>
      </w:r>
      <w:r w:rsidR="00A20868">
        <w:rPr>
          <w:rFonts w:cs="Arial"/>
          <w:szCs w:val="22"/>
        </w:rPr>
        <w:t>23</w:t>
      </w:r>
      <w:r w:rsidR="00A20868" w:rsidRPr="003C412D">
        <w:rPr>
          <w:rFonts w:cs="Arial"/>
          <w:szCs w:val="22"/>
        </w:rPr>
        <w:t>, г. Ярославль, Московский пр., д.130</w:t>
      </w:r>
    </w:p>
    <w:p w:rsidR="00A20868" w:rsidRDefault="00A20868" w:rsidP="00A20868">
      <w:pPr>
        <w:ind w:left="5400"/>
        <w:jc w:val="both"/>
        <w:rPr>
          <w:rFonts w:cs="Arial"/>
          <w:szCs w:val="22"/>
        </w:rPr>
      </w:pPr>
    </w:p>
    <w:p w:rsidR="00B445D7" w:rsidRPr="002E571A" w:rsidRDefault="00B445D7" w:rsidP="00A20868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ПРЕДЛОЖЕНИЕ О ЗАКЛЮЧЕНИИ ДОГОВОРА</w:t>
      </w:r>
      <w:r w:rsidR="00CA4551">
        <w:rPr>
          <w:rFonts w:cs="Arial"/>
          <w:b/>
          <w:szCs w:val="22"/>
        </w:rPr>
        <w:t>*</w:t>
      </w:r>
    </w:p>
    <w:p w:rsidR="00B445D7" w:rsidRPr="002E571A" w:rsidRDefault="00B445D7" w:rsidP="00B445D7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B445D7" w:rsidRPr="002E571A" w:rsidRDefault="00B445D7" w:rsidP="005E7B98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«____» __________________ ______ </w:t>
      </w:r>
      <w:proofErr w:type="gramStart"/>
      <w:r w:rsidRPr="002E571A">
        <w:rPr>
          <w:rFonts w:cs="Arial"/>
          <w:szCs w:val="22"/>
        </w:rPr>
        <w:t>г</w:t>
      </w:r>
      <w:proofErr w:type="gramEnd"/>
      <w:r w:rsidRPr="002E571A">
        <w:rPr>
          <w:rFonts w:cs="Arial"/>
          <w:szCs w:val="22"/>
        </w:rPr>
        <w:t>.</w:t>
      </w:r>
    </w:p>
    <w:p w:rsidR="00B445D7" w:rsidRPr="002E571A" w:rsidRDefault="00B445D7" w:rsidP="00B445D7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___________________________________________________ направляет настоящую </w:t>
      </w:r>
      <w:r w:rsidRPr="008663F1">
        <w:rPr>
          <w:rFonts w:cs="Arial"/>
          <w:szCs w:val="22"/>
        </w:rPr>
        <w:t>оферту ОАО «Славнефть-ЯНОС» с</w:t>
      </w:r>
      <w:r w:rsidRPr="002E571A">
        <w:rPr>
          <w:rFonts w:cs="Arial"/>
          <w:szCs w:val="22"/>
        </w:rPr>
        <w:t xml:space="preserve">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B445D7" w:rsidRPr="002E571A" w:rsidTr="00707A8E">
        <w:trPr>
          <w:trHeight w:val="363"/>
        </w:trPr>
        <w:tc>
          <w:tcPr>
            <w:tcW w:w="6369" w:type="dxa"/>
          </w:tcPr>
          <w:p w:rsidR="00B445D7" w:rsidRPr="002E571A" w:rsidRDefault="00B445D7" w:rsidP="00A03AA2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2E571A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B445D7" w:rsidRPr="002E571A" w:rsidRDefault="00705ADE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Лот №_____</w:t>
            </w:r>
          </w:p>
        </w:tc>
      </w:tr>
      <w:tr w:rsidR="00B445D7" w:rsidRPr="002E571A" w:rsidTr="004B7DCB">
        <w:trPr>
          <w:trHeight w:val="521"/>
        </w:trPr>
        <w:tc>
          <w:tcPr>
            <w:tcW w:w="6369" w:type="dxa"/>
          </w:tcPr>
          <w:p w:rsidR="00B445D7" w:rsidRPr="002E571A" w:rsidRDefault="00B445D7" w:rsidP="008663F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675"/>
        </w:trPr>
        <w:tc>
          <w:tcPr>
            <w:tcW w:w="6369" w:type="dxa"/>
          </w:tcPr>
          <w:p w:rsidR="00B445D7" w:rsidRPr="00C65C80" w:rsidRDefault="00B445D7" w:rsidP="00C65C80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C65C80">
              <w:rPr>
                <w:rFonts w:cs="Arial"/>
                <w:sz w:val="20"/>
                <w:szCs w:val="20"/>
              </w:rPr>
              <w:t>Стоимость работ</w:t>
            </w:r>
            <w:r w:rsidR="001129C5" w:rsidRPr="00C65C80">
              <w:rPr>
                <w:rFonts w:cs="Arial"/>
                <w:sz w:val="20"/>
                <w:szCs w:val="20"/>
              </w:rPr>
              <w:t xml:space="preserve">, </w:t>
            </w:r>
            <w:r w:rsidR="00C65C80" w:rsidRPr="00C65C80">
              <w:rPr>
                <w:rFonts w:cs="Arial"/>
                <w:sz w:val="20"/>
                <w:szCs w:val="20"/>
              </w:rPr>
              <w:t xml:space="preserve">рублей </w:t>
            </w:r>
            <w:r w:rsidR="008663F1" w:rsidRPr="00C65C80">
              <w:rPr>
                <w:rFonts w:cs="Arial"/>
                <w:sz w:val="20"/>
                <w:szCs w:val="20"/>
              </w:rPr>
              <w:t>без НДС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05ADE" w:rsidRPr="002E571A" w:rsidTr="00707A8E">
        <w:trPr>
          <w:trHeight w:val="675"/>
        </w:trPr>
        <w:tc>
          <w:tcPr>
            <w:tcW w:w="6369" w:type="dxa"/>
          </w:tcPr>
          <w:p w:rsidR="00705ADE" w:rsidRPr="00C65C80" w:rsidRDefault="00705ADE" w:rsidP="00705ADE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C65C80">
              <w:rPr>
                <w:rFonts w:cs="Arial"/>
                <w:sz w:val="20"/>
                <w:szCs w:val="20"/>
              </w:rPr>
              <w:t xml:space="preserve">Стоимость работ, рублей </w:t>
            </w:r>
            <w:r>
              <w:rPr>
                <w:rFonts w:cs="Arial"/>
                <w:sz w:val="20"/>
                <w:szCs w:val="20"/>
              </w:rPr>
              <w:t>с</w:t>
            </w:r>
            <w:r w:rsidRPr="00C65C80">
              <w:rPr>
                <w:rFonts w:cs="Arial"/>
                <w:sz w:val="20"/>
                <w:szCs w:val="20"/>
              </w:rPr>
              <w:t xml:space="preserve"> НДС</w:t>
            </w:r>
          </w:p>
        </w:tc>
        <w:tc>
          <w:tcPr>
            <w:tcW w:w="3093" w:type="dxa"/>
          </w:tcPr>
          <w:p w:rsidR="00705ADE" w:rsidRPr="002E571A" w:rsidRDefault="00705ADE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05ADE" w:rsidRPr="002E571A" w:rsidTr="00707A8E">
        <w:trPr>
          <w:trHeight w:val="269"/>
        </w:trPr>
        <w:tc>
          <w:tcPr>
            <w:tcW w:w="6369" w:type="dxa"/>
          </w:tcPr>
          <w:p w:rsidR="00705ADE" w:rsidRPr="002E571A" w:rsidRDefault="00705ADE" w:rsidP="00A03AA2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705ADE" w:rsidRPr="002E571A" w:rsidRDefault="00705ADE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05ADE" w:rsidRPr="002E571A" w:rsidTr="00707A8E">
        <w:trPr>
          <w:trHeight w:val="136"/>
        </w:trPr>
        <w:tc>
          <w:tcPr>
            <w:tcW w:w="6369" w:type="dxa"/>
          </w:tcPr>
          <w:p w:rsidR="00705ADE" w:rsidRPr="002E571A" w:rsidRDefault="00705ADE" w:rsidP="00707A8E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опциона</w:t>
            </w:r>
          </w:p>
        </w:tc>
        <w:tc>
          <w:tcPr>
            <w:tcW w:w="3093" w:type="dxa"/>
          </w:tcPr>
          <w:p w:rsidR="00705ADE" w:rsidRPr="002E571A" w:rsidRDefault="00705ADE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05ADE" w:rsidRPr="002E571A" w:rsidTr="00707A8E">
        <w:trPr>
          <w:trHeight w:val="198"/>
        </w:trPr>
        <w:tc>
          <w:tcPr>
            <w:tcW w:w="6369" w:type="dxa"/>
          </w:tcPr>
          <w:p w:rsidR="00705ADE" w:rsidRPr="002E571A" w:rsidRDefault="00705ADE" w:rsidP="00707A8E">
            <w:pPr>
              <w:tabs>
                <w:tab w:val="left" w:pos="3240"/>
              </w:tabs>
              <w:rPr>
                <w:rFonts w:cs="Arial"/>
                <w:sz w:val="20"/>
                <w:szCs w:val="20"/>
                <w:lang w:val="en-US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705ADE" w:rsidRPr="002E571A" w:rsidRDefault="00705ADE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05ADE" w:rsidRPr="002E571A" w:rsidTr="00707A8E">
        <w:trPr>
          <w:trHeight w:val="239"/>
        </w:trPr>
        <w:tc>
          <w:tcPr>
            <w:tcW w:w="6369" w:type="dxa"/>
          </w:tcPr>
          <w:p w:rsidR="00705ADE" w:rsidRPr="002E571A" w:rsidRDefault="00705ADE" w:rsidP="00707A8E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705ADE" w:rsidRPr="002E571A" w:rsidRDefault="00705ADE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707A8E" w:rsidRDefault="00707A8E" w:rsidP="00707A8E">
      <w:pPr>
        <w:spacing w:before="0"/>
        <w:jc w:val="both"/>
        <w:rPr>
          <w:rFonts w:cs="Arial"/>
          <w:szCs w:val="22"/>
        </w:rPr>
      </w:pP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Настоящее предложение может быть акцептовано до «____» __________________ _____ </w:t>
      </w:r>
      <w:proofErr w:type="gramStart"/>
      <w:r w:rsidRPr="002E571A">
        <w:rPr>
          <w:rFonts w:cs="Arial"/>
          <w:szCs w:val="22"/>
        </w:rPr>
        <w:t>г</w:t>
      </w:r>
      <w:proofErr w:type="gramEnd"/>
      <w:r w:rsidRPr="002E571A">
        <w:rPr>
          <w:rFonts w:cs="Arial"/>
          <w:szCs w:val="22"/>
        </w:rPr>
        <w:t>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45D7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B445D7" w:rsidRPr="002E571A" w:rsidRDefault="00B445D7" w:rsidP="00B445D7">
      <w:pPr>
        <w:spacing w:before="0"/>
        <w:jc w:val="both"/>
        <w:rPr>
          <w:rFonts w:cs="Arial"/>
          <w:szCs w:val="22"/>
        </w:rPr>
      </w:pP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445D7" w:rsidRDefault="00B445D7" w:rsidP="00B445D7">
      <w:p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CA4551" w:rsidRPr="002E571A" w:rsidRDefault="00CA4551" w:rsidP="00B445D7">
      <w:pPr>
        <w:spacing w:before="0"/>
        <w:jc w:val="both"/>
      </w:pPr>
    </w:p>
    <w:p w:rsidR="003E73E2" w:rsidRPr="00CA4551" w:rsidRDefault="00CA4551" w:rsidP="00CA4551">
      <w:pPr>
        <w:pStyle w:val="a6"/>
        <w:spacing w:before="0" w:line="276" w:lineRule="auto"/>
        <w:rPr>
          <w:b/>
        </w:rPr>
      </w:pPr>
      <w:r w:rsidRPr="00CA4551">
        <w:rPr>
          <w:b/>
        </w:rPr>
        <w:t>*Оформляется для каждого лота отдельно</w:t>
      </w:r>
    </w:p>
    <w:p w:rsidR="00D17C32" w:rsidRPr="00152267" w:rsidRDefault="00D17C32" w:rsidP="00D17C32">
      <w:pPr>
        <w:jc w:val="both"/>
        <w:rPr>
          <w:rFonts w:cs="Arial"/>
          <w:sz w:val="16"/>
          <w:szCs w:val="16"/>
        </w:rPr>
      </w:pPr>
    </w:p>
    <w:p w:rsidR="00B71877" w:rsidRDefault="00B71877">
      <w:pPr>
        <w:spacing w:before="0" w:line="276" w:lineRule="auto"/>
        <w:jc w:val="center"/>
      </w:pPr>
      <w:r>
        <w:br w:type="page"/>
      </w:r>
    </w:p>
    <w:p w:rsidR="00B71877" w:rsidRDefault="00B71877" w:rsidP="00B71877">
      <w:pPr>
        <w:jc w:val="right"/>
        <w:rPr>
          <w:b/>
        </w:rPr>
        <w:sectPr w:rsidR="00B71877" w:rsidSect="00707A8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2E571A">
              <w:rPr>
                <w:rFonts w:cs="Arial"/>
                <w:b/>
                <w:sz w:val="20"/>
                <w:szCs w:val="20"/>
              </w:rPr>
              <w:t>п</w:t>
            </w:r>
            <w:proofErr w:type="gramEnd"/>
            <w:r w:rsidRPr="002E571A">
              <w:rPr>
                <w:rFonts w:cs="Arial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lastRenderedPageBreak/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заключенных и выполненных аналогичных договорах за 3 года*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9A48A3">
        <w:trPr>
          <w:trHeight w:val="61"/>
        </w:trPr>
        <w:tc>
          <w:tcPr>
            <w:tcW w:w="54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9A48A3">
      <w:pPr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9A48A3">
      <w:pPr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152267" w:rsidRDefault="00132B25" w:rsidP="00132B25">
      <w:pPr>
        <w:jc w:val="both"/>
        <w:sectPr w:rsidR="00132B25" w:rsidRPr="00152267" w:rsidSect="00A03AA2"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</w:t>
            </w:r>
            <w:proofErr w:type="gramStart"/>
            <w:r w:rsidRPr="00152267">
              <w:rPr>
                <w:rFonts w:ascii="Times New Roman" w:hAnsi="Times New Roman"/>
                <w:sz w:val="24"/>
              </w:rPr>
              <w:t>выполнении</w:t>
            </w:r>
            <w:proofErr w:type="gramEnd"/>
            <w:r w:rsidRPr="00152267">
              <w:rPr>
                <w:rFonts w:ascii="Times New Roman" w:hAnsi="Times New Roman"/>
                <w:sz w:val="24"/>
              </w:rPr>
              <w:t xml:space="preserve"> работ (в том числе экспедиторы, водители, грузчики, охранники и т.д.)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CA4551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CA4551">
        <w:trPr>
          <w:trHeight w:val="29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CA4551">
        <w:trPr>
          <w:trHeight w:val="690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132B25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152267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5F4ED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9A48A3" w:rsidRDefault="00132B25" w:rsidP="009A48A3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p w:rsidR="009A48A3" w:rsidRDefault="009A48A3" w:rsidP="009A48A3">
      <w:pPr>
        <w:rPr>
          <w:rFonts w:ascii="Times New Roman" w:hAnsi="Times New Roman"/>
          <w:sz w:val="24"/>
        </w:rPr>
      </w:pPr>
    </w:p>
    <w:p w:rsidR="00B34A08" w:rsidRDefault="00B34A08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132B25" w:rsidRPr="00152267" w:rsidRDefault="00132B25" w:rsidP="009A48A3">
      <w:pPr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9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132B25" w:rsidRPr="00152267" w:rsidTr="00A03AA2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132B25" w:rsidRPr="00152267" w:rsidRDefault="00132B25" w:rsidP="00132B25">
      <w:pPr>
        <w:jc w:val="right"/>
        <w:rPr>
          <w:rFonts w:ascii="Times New Roman" w:hAnsi="Times New Roman"/>
          <w:sz w:val="24"/>
        </w:rPr>
      </w:pPr>
    </w:p>
    <w:p w:rsidR="00D722E9" w:rsidRDefault="00132B25" w:rsidP="00132B25">
      <w:r w:rsidRPr="00152267">
        <w:rPr>
          <w:rFonts w:ascii="Times New Roman" w:hAnsi="Times New Roman"/>
          <w:sz w:val="24"/>
        </w:rPr>
        <w:t>*  В данной форме перечисляются материально-технические ресурсы, которые будут использованы при выполнении договора</w:t>
      </w:r>
    </w:p>
    <w:sectPr w:rsidR="00D722E9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2BA" w:rsidRDefault="000F32BA" w:rsidP="00FB07D9">
      <w:pPr>
        <w:spacing w:before="0"/>
      </w:pPr>
      <w:r>
        <w:separator/>
      </w:r>
    </w:p>
  </w:endnote>
  <w:endnote w:type="continuationSeparator" w:id="0">
    <w:p w:rsidR="000F32BA" w:rsidRDefault="000F32BA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2BA" w:rsidRDefault="000F32BA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13065">
      <w:rPr>
        <w:noProof/>
      </w:rPr>
      <w:t>2</w:t>
    </w:r>
    <w:r>
      <w:rPr>
        <w:noProof/>
      </w:rPr>
      <w:fldChar w:fldCharType="end"/>
    </w:r>
  </w:p>
  <w:p w:rsidR="000F32BA" w:rsidRDefault="000F32BA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2BA" w:rsidRDefault="000F32BA" w:rsidP="00FB07D9">
      <w:pPr>
        <w:spacing w:before="0"/>
      </w:pPr>
      <w:r>
        <w:separator/>
      </w:r>
    </w:p>
  </w:footnote>
  <w:footnote w:type="continuationSeparator" w:id="0">
    <w:p w:rsidR="000F32BA" w:rsidRDefault="000F32BA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3463C3A"/>
    <w:multiLevelType w:val="hybridMultilevel"/>
    <w:tmpl w:val="E4DE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507D68"/>
    <w:multiLevelType w:val="hybridMultilevel"/>
    <w:tmpl w:val="C522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38019B"/>
    <w:multiLevelType w:val="hybridMultilevel"/>
    <w:tmpl w:val="EA8A6FCC"/>
    <w:lvl w:ilvl="0" w:tplc="2E1AF8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125387C"/>
    <w:multiLevelType w:val="hybridMultilevel"/>
    <w:tmpl w:val="BCC8E818"/>
    <w:lvl w:ilvl="0" w:tplc="DF1E2146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2E232BF"/>
    <w:multiLevelType w:val="hybridMultilevel"/>
    <w:tmpl w:val="E2D0FF68"/>
    <w:lvl w:ilvl="0" w:tplc="D8FCBF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826A8C"/>
    <w:multiLevelType w:val="hybridMultilevel"/>
    <w:tmpl w:val="9BA0F6E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7BD0D2E"/>
    <w:multiLevelType w:val="hybridMultilevel"/>
    <w:tmpl w:val="714C0C3E"/>
    <w:lvl w:ilvl="0" w:tplc="ECAA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F70AD2"/>
    <w:multiLevelType w:val="hybridMultilevel"/>
    <w:tmpl w:val="B8D2C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4080246E"/>
    <w:multiLevelType w:val="hybridMultilevel"/>
    <w:tmpl w:val="5F0A65F0"/>
    <w:lvl w:ilvl="0" w:tplc="10505376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2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527B0D56"/>
    <w:multiLevelType w:val="hybridMultilevel"/>
    <w:tmpl w:val="A6963DF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A8C734D"/>
    <w:multiLevelType w:val="hybridMultilevel"/>
    <w:tmpl w:val="55EA88F6"/>
    <w:lvl w:ilvl="0" w:tplc="794E03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5C683DEC"/>
    <w:multiLevelType w:val="hybridMultilevel"/>
    <w:tmpl w:val="BA8C371C"/>
    <w:lvl w:ilvl="0" w:tplc="73C488D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5E369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A46B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C8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82A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2AE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86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AAE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C6DB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B1B33F2"/>
    <w:multiLevelType w:val="hybridMultilevel"/>
    <w:tmpl w:val="C86ED078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715F1CC4"/>
    <w:multiLevelType w:val="hybridMultilevel"/>
    <w:tmpl w:val="A590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DD281A"/>
    <w:multiLevelType w:val="hybridMultilevel"/>
    <w:tmpl w:val="3DBE1B22"/>
    <w:lvl w:ilvl="0" w:tplc="B8260CE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9">
    <w:nsid w:val="7A4E5CC7"/>
    <w:multiLevelType w:val="hybridMultilevel"/>
    <w:tmpl w:val="B8D0A9C8"/>
    <w:lvl w:ilvl="0" w:tplc="CAB4E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DA2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46D2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12B4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E1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A02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7E8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A45D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A5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7C1D434B"/>
    <w:multiLevelType w:val="hybridMultilevel"/>
    <w:tmpl w:val="EE688DF0"/>
    <w:lvl w:ilvl="0" w:tplc="990E20A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1"/>
  </w:num>
  <w:num w:numId="2">
    <w:abstractNumId w:val="25"/>
  </w:num>
  <w:num w:numId="3">
    <w:abstractNumId w:val="3"/>
  </w:num>
  <w:num w:numId="4">
    <w:abstractNumId w:val="6"/>
  </w:num>
  <w:num w:numId="5">
    <w:abstractNumId w:val="18"/>
  </w:num>
  <w:num w:numId="6">
    <w:abstractNumId w:val="17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5"/>
  </w:num>
  <w:num w:numId="12">
    <w:abstractNumId w:val="7"/>
  </w:num>
  <w:num w:numId="13">
    <w:abstractNumId w:val="8"/>
  </w:num>
  <w:num w:numId="14">
    <w:abstractNumId w:val="26"/>
  </w:num>
  <w:num w:numId="15">
    <w:abstractNumId w:val="20"/>
  </w:num>
  <w:num w:numId="16">
    <w:abstractNumId w:val="24"/>
  </w:num>
  <w:num w:numId="17">
    <w:abstractNumId w:val="11"/>
  </w:num>
  <w:num w:numId="18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567" w:hanging="567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19">
    <w:abstractNumId w:val="19"/>
  </w:num>
  <w:num w:numId="20">
    <w:abstractNumId w:val="23"/>
  </w:num>
  <w:num w:numId="21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1418" w:firstLine="0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22">
    <w:abstractNumId w:val="27"/>
  </w:num>
  <w:num w:numId="23">
    <w:abstractNumId w:val="16"/>
  </w:num>
  <w:num w:numId="24">
    <w:abstractNumId w:val="9"/>
  </w:num>
  <w:num w:numId="25">
    <w:abstractNumId w:val="30"/>
  </w:num>
  <w:num w:numId="26">
    <w:abstractNumId w:val="28"/>
  </w:num>
  <w:num w:numId="27">
    <w:abstractNumId w:val="12"/>
  </w:num>
  <w:num w:numId="28">
    <w:abstractNumId w:val="15"/>
  </w:num>
  <w:num w:numId="29">
    <w:abstractNumId w:val="22"/>
  </w:num>
  <w:num w:numId="30">
    <w:abstractNumId w:val="14"/>
  </w:num>
  <w:num w:numId="31">
    <w:abstractNumId w:val="10"/>
  </w:num>
  <w:num w:numId="32">
    <w:abstractNumId w:val="2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2B2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18B4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60AF9"/>
    <w:rsid w:val="00060F9A"/>
    <w:rsid w:val="000614D7"/>
    <w:rsid w:val="00061826"/>
    <w:rsid w:val="00061B41"/>
    <w:rsid w:val="00061CD7"/>
    <w:rsid w:val="00062453"/>
    <w:rsid w:val="00062753"/>
    <w:rsid w:val="00062DFD"/>
    <w:rsid w:val="0006339D"/>
    <w:rsid w:val="00063A5D"/>
    <w:rsid w:val="00063B9F"/>
    <w:rsid w:val="00064353"/>
    <w:rsid w:val="0006442D"/>
    <w:rsid w:val="00064451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7E6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30D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793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73D"/>
    <w:rsid w:val="000D282E"/>
    <w:rsid w:val="000D2DD4"/>
    <w:rsid w:val="000D3335"/>
    <w:rsid w:val="000D366C"/>
    <w:rsid w:val="000D3F0D"/>
    <w:rsid w:val="000D517D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0A9E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448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2BA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607F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737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2ABA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A7DA9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2EC2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3FDE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91C"/>
    <w:rsid w:val="00294BD5"/>
    <w:rsid w:val="00294E53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628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102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2C1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1E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061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141"/>
    <w:rsid w:val="003A54F0"/>
    <w:rsid w:val="003A56DA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A70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B7F99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1E3D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CEF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6E8C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A86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1C6"/>
    <w:rsid w:val="00495409"/>
    <w:rsid w:val="00495AE5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52D6"/>
    <w:rsid w:val="004C56AE"/>
    <w:rsid w:val="004C5B24"/>
    <w:rsid w:val="004C6C70"/>
    <w:rsid w:val="004C6D10"/>
    <w:rsid w:val="004C7352"/>
    <w:rsid w:val="004C7787"/>
    <w:rsid w:val="004C7931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37F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A3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A64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6FC8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227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ADE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3A2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4D"/>
    <w:rsid w:val="00732B81"/>
    <w:rsid w:val="007336FE"/>
    <w:rsid w:val="0073379D"/>
    <w:rsid w:val="00733881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506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56E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208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8F0"/>
    <w:rsid w:val="007B044E"/>
    <w:rsid w:val="007B062A"/>
    <w:rsid w:val="007B096F"/>
    <w:rsid w:val="007B0CBB"/>
    <w:rsid w:val="007B13EC"/>
    <w:rsid w:val="007B1CCF"/>
    <w:rsid w:val="007B1EF2"/>
    <w:rsid w:val="007B26D4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E6A"/>
    <w:rsid w:val="007B7F56"/>
    <w:rsid w:val="007C044B"/>
    <w:rsid w:val="007C05D5"/>
    <w:rsid w:val="007C0F6E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3FD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0A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B7C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8C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97F38"/>
    <w:rsid w:val="008A0084"/>
    <w:rsid w:val="008A0CDA"/>
    <w:rsid w:val="008A0E1B"/>
    <w:rsid w:val="008A18D4"/>
    <w:rsid w:val="008A1FE2"/>
    <w:rsid w:val="008A202A"/>
    <w:rsid w:val="008A2894"/>
    <w:rsid w:val="008A2918"/>
    <w:rsid w:val="008A2FA9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380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9FB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4AA7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522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4F5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955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694"/>
    <w:rsid w:val="00B11955"/>
    <w:rsid w:val="00B11BF9"/>
    <w:rsid w:val="00B125EC"/>
    <w:rsid w:val="00B12F08"/>
    <w:rsid w:val="00B13244"/>
    <w:rsid w:val="00B13392"/>
    <w:rsid w:val="00B1397C"/>
    <w:rsid w:val="00B14924"/>
    <w:rsid w:val="00B14BA1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56A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27E65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888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778"/>
    <w:rsid w:val="00BF5FAF"/>
    <w:rsid w:val="00BF60F0"/>
    <w:rsid w:val="00BF611B"/>
    <w:rsid w:val="00BF62D8"/>
    <w:rsid w:val="00BF6C25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2DA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C0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55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E02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CC6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5350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D0D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405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4AF"/>
    <w:rsid w:val="00D8771F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4FCD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6A83"/>
    <w:rsid w:val="00DC6B71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065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C76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5D5C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518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15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2DFB"/>
    <w:rsid w:val="00E83282"/>
    <w:rsid w:val="00E83B27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DA"/>
    <w:rsid w:val="00EA6556"/>
    <w:rsid w:val="00EA6B9B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7BC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1F59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50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1B5D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101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795"/>
    <w:rsid w:val="00FE0799"/>
    <w:rsid w:val="00FE0811"/>
    <w:rsid w:val="00FE089F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7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7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7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7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7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7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7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basedOn w:val="a1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basedOn w:val="a1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1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basedOn w:val="a1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character" w:styleId="afc">
    <w:name w:val="Strong"/>
    <w:uiPriority w:val="22"/>
    <w:qFormat/>
    <w:rsid w:val="0073388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12630</Words>
  <Characters>71995</Characters>
  <Application>Microsoft Office Word</Application>
  <DocSecurity>0</DocSecurity>
  <Lines>599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Кузьменков Сергей Викторович</cp:lastModifiedBy>
  <cp:revision>2</cp:revision>
  <cp:lastPrinted>2016-02-02T14:05:00Z</cp:lastPrinted>
  <dcterms:created xsi:type="dcterms:W3CDTF">2016-02-03T07:18:00Z</dcterms:created>
  <dcterms:modified xsi:type="dcterms:W3CDTF">2016-02-03T07:18:00Z</dcterms:modified>
</cp:coreProperties>
</file>